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36"/>
        <w:gridCol w:w="3440"/>
      </w:tblGrid>
      <w:tr w:rsidR="005F0A93" w14:paraId="4483A442" w14:textId="77777777" w:rsidTr="00EA2624">
        <w:trPr>
          <w:cantSplit/>
          <w:trHeight w:hRule="exact" w:val="2133"/>
          <w:jc w:val="center"/>
        </w:trPr>
        <w:tc>
          <w:tcPr>
            <w:tcW w:w="3389" w:type="pct"/>
            <w:tcBorders>
              <w:top w:val="nil"/>
              <w:left w:val="nil"/>
              <w:bottom w:val="single" w:sz="4" w:space="0" w:color="auto"/>
              <w:right w:val="nil"/>
            </w:tcBorders>
            <w:vAlign w:val="center"/>
          </w:tcPr>
          <w:p w14:paraId="7B073503" w14:textId="2B01FB7E" w:rsidR="005F0A93" w:rsidRDefault="005F0A93" w:rsidP="005F0A93">
            <w:pPr>
              <w:snapToGrid w:val="0"/>
              <w:ind w:left="-31"/>
              <w:rPr>
                <w:rFonts w:ascii="Tahoma" w:hAnsi="Tahoma"/>
                <w:sz w:val="14"/>
              </w:rPr>
            </w:pPr>
            <w:r>
              <w:rPr>
                <w:b/>
                <w:noProof/>
              </w:rPr>
              <w:drawing>
                <wp:inline distT="0" distB="0" distL="0" distR="0" wp14:anchorId="0619D1E4" wp14:editId="2795C563">
                  <wp:extent cx="3237230" cy="688975"/>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7230" cy="688975"/>
                          </a:xfrm>
                          <a:prstGeom prst="rect">
                            <a:avLst/>
                          </a:prstGeom>
                          <a:noFill/>
                        </pic:spPr>
                      </pic:pic>
                    </a:graphicData>
                  </a:graphic>
                </wp:inline>
              </w:drawing>
            </w:r>
          </w:p>
        </w:tc>
        <w:tc>
          <w:tcPr>
            <w:tcW w:w="1611" w:type="pct"/>
            <w:tcBorders>
              <w:top w:val="nil"/>
              <w:left w:val="nil"/>
              <w:bottom w:val="single" w:sz="4" w:space="0" w:color="auto"/>
              <w:right w:val="nil"/>
            </w:tcBorders>
            <w:vAlign w:val="center"/>
          </w:tcPr>
          <w:p w14:paraId="44EC9E59" w14:textId="36EAD151" w:rsidR="005F0A93" w:rsidRPr="00C0385D" w:rsidRDefault="005F0A93" w:rsidP="005F0A93">
            <w:pPr>
              <w:pStyle w:val="normalformulaire"/>
              <w:ind w:left="-31"/>
              <w:jc w:val="right"/>
              <w:rPr>
                <w:color w:val="00B050"/>
                <w:szCs w:val="16"/>
              </w:rPr>
            </w:pPr>
            <w:r>
              <w:rPr>
                <w:noProof/>
              </w:rPr>
              <w:drawing>
                <wp:anchor distT="0" distB="0" distL="114300" distR="114300" simplePos="0" relativeHeight="251659264" behindDoc="1" locked="0" layoutInCell="1" allowOverlap="1" wp14:anchorId="696CF068" wp14:editId="3FA95465">
                  <wp:simplePos x="0" y="0"/>
                  <wp:positionH relativeFrom="column">
                    <wp:posOffset>443865</wp:posOffset>
                  </wp:positionH>
                  <wp:positionV relativeFrom="paragraph">
                    <wp:posOffset>-20955</wp:posOffset>
                  </wp:positionV>
                  <wp:extent cx="1533525" cy="1400175"/>
                  <wp:effectExtent l="0" t="0" r="9525" b="9525"/>
                  <wp:wrapNone/>
                  <wp:docPr id="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33525" cy="140017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r>
      <w:tr w:rsidR="00F20D73" w14:paraId="3C607095" w14:textId="77777777" w:rsidTr="00EA2624">
        <w:tblPrEx>
          <w:jc w:val="left"/>
          <w:tblCellMar>
            <w:top w:w="55" w:type="dxa"/>
            <w:left w:w="55" w:type="dxa"/>
            <w:bottom w:w="55" w:type="dxa"/>
            <w:right w:w="55" w:type="dxa"/>
          </w:tblCellMar>
        </w:tblPrEx>
        <w:trPr>
          <w:trHeight w:val="394"/>
        </w:trPr>
        <w:tc>
          <w:tcPr>
            <w:tcW w:w="5000" w:type="pct"/>
            <w:gridSpan w:val="2"/>
            <w:tcBorders>
              <w:top w:val="single" w:sz="4" w:space="0" w:color="auto"/>
            </w:tcBorders>
          </w:tcPr>
          <w:p w14:paraId="09414F59" w14:textId="77777777" w:rsidR="00F20D73" w:rsidRPr="00A0124A" w:rsidRDefault="00F20D73" w:rsidP="00EA2624">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2758648F" w14:textId="77777777" w:rsidR="00E502B4" w:rsidRDefault="00E502B4" w:rsidP="00EA2624">
            <w:pPr>
              <w:suppressAutoHyphens w:val="0"/>
              <w:autoSpaceDE w:val="0"/>
              <w:autoSpaceDN w:val="0"/>
              <w:adjustRightInd w:val="0"/>
              <w:jc w:val="center"/>
              <w:rPr>
                <w:rFonts w:ascii="Tahoma,Bold" w:hAnsi="Tahoma,Bold" w:cs="Tahoma,Bold"/>
                <w:b/>
                <w:bCs/>
                <w:color w:val="008080"/>
                <w:sz w:val="18"/>
                <w:szCs w:val="18"/>
                <w:lang w:eastAsia="fr-FR"/>
              </w:rPr>
            </w:pPr>
            <w:r>
              <w:rPr>
                <w:rFonts w:ascii="Tahoma,Bold" w:hAnsi="Tahoma,Bold" w:cs="Tahoma,Bold"/>
                <w:b/>
                <w:bCs/>
                <w:color w:val="008080"/>
                <w:sz w:val="22"/>
                <w:szCs w:val="22"/>
                <w:lang w:eastAsia="fr-FR"/>
              </w:rPr>
              <w:t>T</w:t>
            </w:r>
            <w:r>
              <w:rPr>
                <w:rFonts w:ascii="Tahoma,Bold" w:hAnsi="Tahoma,Bold" w:cs="Tahoma,Bold"/>
                <w:b/>
                <w:bCs/>
                <w:color w:val="008080"/>
                <w:sz w:val="18"/>
                <w:szCs w:val="18"/>
                <w:lang w:eastAsia="fr-FR"/>
              </w:rPr>
              <w:t>YPE D</w:t>
            </w:r>
            <w:r>
              <w:rPr>
                <w:rFonts w:ascii="Tahoma,Bold" w:hAnsi="Tahoma,Bold" w:cs="Tahoma,Bold"/>
                <w:b/>
                <w:bCs/>
                <w:color w:val="008080"/>
                <w:sz w:val="22"/>
                <w:szCs w:val="22"/>
                <w:lang w:eastAsia="fr-FR"/>
              </w:rPr>
              <w:t>’</w:t>
            </w:r>
            <w:r>
              <w:rPr>
                <w:rFonts w:ascii="Tahoma,Bold" w:hAnsi="Tahoma,Bold" w:cs="Tahoma,Bold"/>
                <w:b/>
                <w:bCs/>
                <w:color w:val="008080"/>
                <w:sz w:val="18"/>
                <w:szCs w:val="18"/>
                <w:lang w:eastAsia="fr-FR"/>
              </w:rPr>
              <w:t xml:space="preserve">INTERVENTION </w:t>
            </w:r>
            <w:r>
              <w:rPr>
                <w:rFonts w:ascii="Tahoma,Bold" w:hAnsi="Tahoma,Bold" w:cs="Tahoma,Bold"/>
                <w:b/>
                <w:bCs/>
                <w:color w:val="008080"/>
                <w:sz w:val="22"/>
                <w:szCs w:val="22"/>
                <w:lang w:eastAsia="fr-FR"/>
              </w:rPr>
              <w:t xml:space="preserve">73.01 </w:t>
            </w:r>
            <w:r>
              <w:rPr>
                <w:rFonts w:ascii="Tahoma,Bold" w:hAnsi="Tahoma,Bold" w:cs="Tahoma,Bold"/>
                <w:b/>
                <w:bCs/>
                <w:color w:val="008080"/>
                <w:sz w:val="18"/>
                <w:szCs w:val="18"/>
                <w:lang w:eastAsia="fr-FR"/>
              </w:rPr>
              <w:t xml:space="preserve">DU </w:t>
            </w:r>
            <w:r>
              <w:rPr>
                <w:rFonts w:ascii="Tahoma,Bold" w:hAnsi="Tahoma,Bold" w:cs="Tahoma,Bold"/>
                <w:b/>
                <w:bCs/>
                <w:color w:val="008080"/>
                <w:sz w:val="22"/>
                <w:szCs w:val="22"/>
                <w:lang w:eastAsia="fr-FR"/>
              </w:rPr>
              <w:t xml:space="preserve">PSN </w:t>
            </w:r>
            <w:r>
              <w:rPr>
                <w:rFonts w:ascii="Tahoma,Bold" w:hAnsi="Tahoma,Bold" w:cs="Tahoma,Bold"/>
                <w:b/>
                <w:bCs/>
                <w:color w:val="008080"/>
                <w:sz w:val="18"/>
                <w:szCs w:val="18"/>
                <w:lang w:eastAsia="fr-FR"/>
              </w:rPr>
              <w:t xml:space="preserve">REGIONALISE DE </w:t>
            </w:r>
            <w:r>
              <w:rPr>
                <w:rFonts w:ascii="Tahoma,Bold" w:hAnsi="Tahoma,Bold" w:cs="Tahoma,Bold"/>
                <w:b/>
                <w:bCs/>
                <w:color w:val="008080"/>
                <w:sz w:val="22"/>
                <w:szCs w:val="22"/>
                <w:lang w:eastAsia="fr-FR"/>
              </w:rPr>
              <w:t>B</w:t>
            </w:r>
            <w:r>
              <w:rPr>
                <w:rFonts w:ascii="Tahoma,Bold" w:hAnsi="Tahoma,Bold" w:cs="Tahoma,Bold"/>
                <w:b/>
                <w:bCs/>
                <w:color w:val="008080"/>
                <w:sz w:val="18"/>
                <w:szCs w:val="18"/>
                <w:lang w:eastAsia="fr-FR"/>
              </w:rPr>
              <w:t>OURGOGNE</w:t>
            </w:r>
            <w:r>
              <w:rPr>
                <w:rFonts w:ascii="Tahoma,Bold" w:hAnsi="Tahoma,Bold" w:cs="Tahoma,Bold"/>
                <w:b/>
                <w:bCs/>
                <w:color w:val="008080"/>
                <w:sz w:val="22"/>
                <w:szCs w:val="22"/>
                <w:lang w:eastAsia="fr-FR"/>
              </w:rPr>
              <w:t>-F</w:t>
            </w:r>
            <w:r>
              <w:rPr>
                <w:rFonts w:ascii="Tahoma,Bold" w:hAnsi="Tahoma,Bold" w:cs="Tahoma,Bold"/>
                <w:b/>
                <w:bCs/>
                <w:color w:val="008080"/>
                <w:sz w:val="18"/>
                <w:szCs w:val="18"/>
                <w:lang w:eastAsia="fr-FR"/>
              </w:rPr>
              <w:t>RANCHE</w:t>
            </w:r>
            <w:r>
              <w:rPr>
                <w:rFonts w:ascii="Tahoma,Bold" w:hAnsi="Tahoma,Bold" w:cs="Tahoma,Bold"/>
                <w:b/>
                <w:bCs/>
                <w:color w:val="008080"/>
                <w:sz w:val="22"/>
                <w:szCs w:val="22"/>
                <w:lang w:eastAsia="fr-FR"/>
              </w:rPr>
              <w:t>-C</w:t>
            </w:r>
            <w:r>
              <w:rPr>
                <w:rFonts w:ascii="Tahoma,Bold" w:hAnsi="Tahoma,Bold" w:cs="Tahoma,Bold"/>
                <w:b/>
                <w:bCs/>
                <w:color w:val="008080"/>
                <w:sz w:val="18"/>
                <w:szCs w:val="18"/>
                <w:lang w:eastAsia="fr-FR"/>
              </w:rPr>
              <w:t>OMTE</w:t>
            </w:r>
          </w:p>
          <w:p w14:paraId="298DB4DE" w14:textId="05168AB5" w:rsidR="00F20D73" w:rsidRPr="00A21F61" w:rsidRDefault="00E502B4" w:rsidP="00EA2624">
            <w:pPr>
              <w:pStyle w:val="normalformulaire"/>
              <w:jc w:val="center"/>
              <w:rPr>
                <w:rFonts w:cs="Tahoma"/>
                <w:b/>
                <w:bCs/>
                <w:smallCaps/>
                <w:color w:val="008080"/>
                <w:sz w:val="28"/>
                <w:szCs w:val="28"/>
              </w:rPr>
            </w:pPr>
            <w:r>
              <w:rPr>
                <w:rFonts w:ascii="Tahoma,Bold" w:hAnsi="Tahoma,Bold" w:cs="Tahoma,Bold"/>
                <w:b/>
                <w:bCs/>
                <w:color w:val="008080"/>
                <w:sz w:val="22"/>
                <w:szCs w:val="22"/>
                <w:lang w:eastAsia="fr-FR"/>
              </w:rPr>
              <w:t>ANNEXE : « CONFIRMATION DU RESPECT DES REGLES DE LA COMMANDE PUBLIQUE »</w:t>
            </w:r>
          </w:p>
        </w:tc>
      </w:tr>
      <w:tr w:rsidR="00F20D73" w14:paraId="5596108F" w14:textId="77777777" w:rsidTr="005F0A93">
        <w:tblPrEx>
          <w:jc w:val="left"/>
          <w:tblCellMar>
            <w:top w:w="55" w:type="dxa"/>
            <w:left w:w="55" w:type="dxa"/>
            <w:bottom w:w="55" w:type="dxa"/>
            <w:right w:w="55" w:type="dxa"/>
          </w:tblCellMar>
        </w:tblPrEx>
        <w:trPr>
          <w:trHeight w:hRule="exact" w:val="680"/>
        </w:trPr>
        <w:tc>
          <w:tcPr>
            <w:tcW w:w="5000" w:type="pct"/>
            <w:gridSpan w:val="2"/>
            <w:shd w:val="clear" w:color="auto" w:fill="FFFFFF"/>
            <w:vAlign w:val="center"/>
          </w:tcPr>
          <w:p w14:paraId="5ACBC5FD" w14:textId="77777777"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 soumis aux règles de la commande publique</w:t>
            </w:r>
            <w:r w:rsidR="00A21F61">
              <w:rPr>
                <w:rFonts w:cs="Tahoma"/>
                <w:b/>
                <w:bCs/>
                <w:color w:val="008080"/>
                <w:szCs w:val="16"/>
              </w:rPr>
              <w:t>.</w:t>
            </w:r>
          </w:p>
          <w:p w14:paraId="56776E26" w14:textId="5FBECB45" w:rsidR="00A21F61" w:rsidRDefault="00A21F61" w:rsidP="00762668">
            <w:pPr>
              <w:pStyle w:val="normalformulaire"/>
              <w:jc w:val="center"/>
              <w:rPr>
                <w:rFonts w:cs="Tahoma"/>
                <w:b/>
                <w:bCs/>
                <w:color w:val="008080"/>
                <w:szCs w:val="16"/>
              </w:rPr>
            </w:pPr>
            <w:r>
              <w:rPr>
                <w:rFonts w:cs="Tahoma"/>
                <w:b/>
                <w:bCs/>
                <w:color w:val="008080"/>
                <w:szCs w:val="16"/>
              </w:rPr>
              <w:t>Il est également nécessaire, avec les pièces justificatives à joindre, pour traiter</w:t>
            </w:r>
            <w:r w:rsidR="00333345">
              <w:rPr>
                <w:rFonts w:cs="Tahoma"/>
                <w:b/>
                <w:bCs/>
                <w:color w:val="008080"/>
                <w:szCs w:val="16"/>
              </w:rPr>
              <w:t xml:space="preserve"> et </w:t>
            </w:r>
            <w:r>
              <w:rPr>
                <w:rFonts w:cs="Tahoma"/>
                <w:b/>
                <w:bCs/>
                <w:color w:val="008080"/>
                <w:szCs w:val="16"/>
              </w:rPr>
              <w:t>établir l’éligibilité des dépenses présentées.</w:t>
            </w:r>
          </w:p>
          <w:p w14:paraId="3EC98F95" w14:textId="08ABD11B" w:rsidR="00F20D73" w:rsidRDefault="00F20D73" w:rsidP="002C30E8">
            <w:pPr>
              <w:pStyle w:val="normalformulaire"/>
              <w:jc w:val="center"/>
              <w:rPr>
                <w:b/>
                <w:color w:val="008080"/>
              </w:rPr>
            </w:pPr>
            <w:r>
              <w:rPr>
                <w:rFonts w:cs="Tahoma"/>
                <w:b/>
                <w:bCs/>
                <w:color w:val="008080"/>
                <w:szCs w:val="16"/>
              </w:rPr>
              <w:t xml:space="preserve">Transmettez </w:t>
            </w:r>
            <w:r w:rsidRPr="00892AFC">
              <w:rPr>
                <w:rFonts w:cs="Tahoma"/>
                <w:b/>
                <w:bCs/>
                <w:color w:val="008080"/>
                <w:szCs w:val="16"/>
              </w:rPr>
              <w:t xml:space="preserve">l’original </w:t>
            </w:r>
            <w:r w:rsidR="00E502B4" w:rsidRPr="00E502B4">
              <w:rPr>
                <w:rFonts w:cs="Tahoma"/>
                <w:b/>
                <w:bCs/>
                <w:color w:val="008080"/>
                <w:szCs w:val="16"/>
              </w:rPr>
              <w:t>au conseil régional de Bourgogne-Franche-Comté</w:t>
            </w:r>
            <w:r w:rsidR="00E502B4">
              <w:rPr>
                <w:rFonts w:cs="Tahoma"/>
                <w:b/>
                <w:bCs/>
                <w:color w:val="008080"/>
                <w:szCs w:val="16"/>
              </w:rPr>
              <w:t xml:space="preserve"> </w:t>
            </w:r>
            <w:r w:rsidRPr="00B53F67">
              <w:rPr>
                <w:rFonts w:cs="Tahoma"/>
                <w:b/>
                <w:bCs/>
                <w:color w:val="008080"/>
                <w:szCs w:val="16"/>
              </w:rPr>
              <w:t>avec</w:t>
            </w:r>
            <w:r>
              <w:rPr>
                <w:rFonts w:cs="Tahoma"/>
                <w:b/>
                <w:bCs/>
                <w:color w:val="008080"/>
                <w:szCs w:val="16"/>
              </w:rPr>
              <w:t xml:space="preserve"> votre demande d'aide et conservez un exemplaire.</w:t>
            </w:r>
          </w:p>
        </w:tc>
      </w:tr>
      <w:tr w:rsidR="00F20D73" w14:paraId="1696832D" w14:textId="77777777" w:rsidTr="005F0A93">
        <w:tblPrEx>
          <w:jc w:val="left"/>
          <w:tblCellMar>
            <w:top w:w="55" w:type="dxa"/>
            <w:left w:w="55" w:type="dxa"/>
            <w:bottom w:w="55" w:type="dxa"/>
            <w:right w:w="55" w:type="dxa"/>
          </w:tblCellMar>
        </w:tblPrEx>
        <w:trPr>
          <w:trHeight w:hRule="exact" w:val="843"/>
        </w:trPr>
        <w:tc>
          <w:tcPr>
            <w:tcW w:w="5000" w:type="pct"/>
            <w:gridSpan w:val="2"/>
            <w:shd w:val="clear" w:color="auto" w:fill="E6E6E6"/>
          </w:tcPr>
          <w:p w14:paraId="79061816" w14:textId="77777777" w:rsidR="00F20D73" w:rsidRDefault="00F20D73" w:rsidP="00762668">
            <w:pPr>
              <w:pStyle w:val="normalformulaire"/>
              <w:tabs>
                <w:tab w:val="right" w:pos="10044"/>
              </w:tabs>
              <w:snapToGrid w:val="0"/>
              <w:spacing w:before="57"/>
              <w:rPr>
                <w:b/>
              </w:rPr>
            </w:pPr>
            <w:r>
              <w:rPr>
                <w:b/>
              </w:rPr>
              <w:t>Cadre réservé à l’administration</w:t>
            </w:r>
          </w:p>
          <w:p w14:paraId="79D6F189" w14:textId="623C7C1B" w:rsidR="00BD5F31" w:rsidRDefault="00F20D73" w:rsidP="00762668">
            <w:pPr>
              <w:pStyle w:val="normalformulaire"/>
              <w:rPr>
                <w:rFonts w:cs="Tahoma"/>
                <w:w w:val="99"/>
                <w:szCs w:val="16"/>
              </w:rPr>
            </w:pPr>
            <w:r>
              <w:rPr>
                <w:rFonts w:cs="Tahoma"/>
                <w:szCs w:val="16"/>
              </w:rPr>
              <w:t xml:space="preserve">N° de dossier </w:t>
            </w:r>
            <w:r w:rsidR="00333345">
              <w:rPr>
                <w:rFonts w:cs="Tahoma"/>
                <w:szCs w:val="16"/>
              </w:rPr>
              <w:t>EUROPAC</w:t>
            </w:r>
            <w:r>
              <w:rPr>
                <w:rFonts w:cs="Tahoma"/>
                <w:szCs w:val="16"/>
              </w:rPr>
              <w:t xml:space="preserve"> :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|__||__||__||__|</w:t>
            </w:r>
            <w:r>
              <w:rPr>
                <w:color w:val="A6A6A6" w:themeColor="background1" w:themeShade="A6"/>
              </w:rPr>
              <w:t xml:space="preserve"> </w:t>
            </w:r>
            <w:r w:rsidRPr="00DD4F81">
              <w:rPr>
                <w:color w:val="A6A6A6" w:themeColor="background1" w:themeShade="A6"/>
              </w:rPr>
              <w:t>|__||__| |__||__| |__||__||__| |__||__||__||__|</w:t>
            </w:r>
            <w:r w:rsidRPr="00DD4F81">
              <w:rPr>
                <w:rFonts w:cs="Tahoma"/>
                <w:color w:val="A6A6A6" w:themeColor="background1" w:themeShade="A6"/>
                <w:w w:val="99"/>
                <w:szCs w:val="16"/>
              </w:rPr>
              <w:t xml:space="preserve">    </w:t>
            </w:r>
            <w:r>
              <w:rPr>
                <w:rFonts w:cs="Tahoma"/>
                <w:w w:val="99"/>
                <w:szCs w:val="16"/>
              </w:rPr>
              <w:t xml:space="preserve">              </w:t>
            </w:r>
          </w:p>
          <w:p w14:paraId="45FD0430" w14:textId="77777777" w:rsidR="00F20D73" w:rsidRPr="00CE74C3" w:rsidRDefault="00F20D73" w:rsidP="00CE74C3">
            <w:pPr>
              <w:pStyle w:val="normalformulaire"/>
            </w:pPr>
            <w:r w:rsidRPr="00BD5F31">
              <w:rPr>
                <w:rFonts w:cs="Tahoma"/>
                <w:szCs w:val="16"/>
              </w:rPr>
              <w:t>Date de réception :</w:t>
            </w:r>
            <w:r>
              <w:rPr>
                <w:rFonts w:cs="Tahoma"/>
                <w:w w:val="99"/>
                <w:szCs w:val="16"/>
              </w:rPr>
              <w:t xml:space="preserve"> </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w:t>
            </w:r>
            <w:r>
              <w:rPr>
                <w:rFonts w:ascii="Arial" w:hAnsi="Arial" w:cs="Arial"/>
                <w:color w:val="999999"/>
                <w:sz w:val="24"/>
              </w:rPr>
              <w:t>|</w:t>
            </w:r>
            <w:r>
              <w:rPr>
                <w:rFonts w:ascii="Arial" w:hAnsi="Arial" w:cs="Arial"/>
                <w:color w:val="999999"/>
              </w:rPr>
              <w:t>__|__|__|__</w:t>
            </w:r>
            <w:r>
              <w:rPr>
                <w:rFonts w:ascii="Arial" w:hAnsi="Arial" w:cs="Arial"/>
                <w:color w:val="999999"/>
                <w:sz w:val="24"/>
              </w:rPr>
              <w:t>|</w:t>
            </w:r>
          </w:p>
        </w:tc>
      </w:tr>
    </w:tbl>
    <w:p w14:paraId="273311BE" w14:textId="6BC36668" w:rsidR="00C50198" w:rsidRDefault="00C50198" w:rsidP="00C50198">
      <w:pPr>
        <w:pStyle w:val="normalformulaire"/>
        <w:rPr>
          <w:szCs w:val="16"/>
        </w:rPr>
      </w:pPr>
    </w:p>
    <w:p w14:paraId="423CA675" w14:textId="77777777" w:rsidR="00EA2624" w:rsidRPr="00CE74C3" w:rsidRDefault="00EA2624" w:rsidP="00C50198">
      <w:pPr>
        <w:pStyle w:val="normalformulaire"/>
        <w:rPr>
          <w:szCs w:val="16"/>
        </w:rPr>
      </w:pPr>
    </w:p>
    <w:p w14:paraId="6D3C68EF" w14:textId="77777777" w:rsidR="00C50198" w:rsidRPr="00F20D73" w:rsidRDefault="00C50198" w:rsidP="00C50198">
      <w:pPr>
        <w:pStyle w:val="Titredepartiedeformulaire"/>
        <w:keepNext w:val="0"/>
        <w:rPr>
          <w:lang w:val="fr-FR"/>
        </w:rPr>
      </w:pPr>
      <w:r>
        <w:rPr>
          <w:lang w:val="fr-FR"/>
        </w:rPr>
        <w:t>IDENTIFICATION de la structure et de son representant legal et du projet</w:t>
      </w:r>
    </w:p>
    <w:p w14:paraId="41927A88" w14:textId="39E2A9FE" w:rsidR="00C50198" w:rsidRDefault="00C50198" w:rsidP="00C50198">
      <w:pPr>
        <w:pStyle w:val="normalformulaire"/>
        <w:rPr>
          <w:sz w:val="4"/>
          <w:szCs w:val="4"/>
        </w:rPr>
      </w:pPr>
    </w:p>
    <w:p w14:paraId="47A0503C" w14:textId="6C32FB44" w:rsidR="00E44BCE" w:rsidRDefault="00E44BCE" w:rsidP="00C50198">
      <w:pPr>
        <w:pStyle w:val="normalformulaire"/>
        <w:rPr>
          <w:sz w:val="4"/>
          <w:szCs w:val="4"/>
        </w:rPr>
      </w:pPr>
    </w:p>
    <w:p w14:paraId="7ADE4800" w14:textId="77777777" w:rsidR="00E44BCE" w:rsidRPr="00CE74C3" w:rsidRDefault="00E44BCE"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0A2F84E0" w14:textId="77777777" w:rsidTr="00CE74C3">
        <w:trPr>
          <w:trHeight w:val="115"/>
        </w:trPr>
        <w:tc>
          <w:tcPr>
            <w:tcW w:w="10881" w:type="dxa"/>
            <w:shd w:val="clear" w:color="auto" w:fill="006666"/>
            <w:vAlign w:val="center"/>
          </w:tcPr>
          <w:p w14:paraId="2B7387DA" w14:textId="77777777"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IDENTIFICATION DE LA STRUCTURE ET DE SON REPRESENTANT LEGAL</w:t>
            </w:r>
          </w:p>
        </w:tc>
      </w:tr>
      <w:tr w:rsidR="00C50198" w14:paraId="738B3235" w14:textId="77777777" w:rsidTr="00EA2624">
        <w:trPr>
          <w:trHeight w:val="270"/>
        </w:trPr>
        <w:tc>
          <w:tcPr>
            <w:tcW w:w="10881" w:type="dxa"/>
            <w:shd w:val="clear" w:color="auto" w:fill="FFFFFF" w:themeFill="background1"/>
            <w:tcMar>
              <w:bottom w:w="57" w:type="dxa"/>
            </w:tcMar>
          </w:tcPr>
          <w:p w14:paraId="5C092E36" w14:textId="77777777" w:rsidR="00C50198" w:rsidRDefault="00C50198" w:rsidP="00C50198">
            <w:pPr>
              <w:jc w:val="both"/>
            </w:pPr>
            <w:r>
              <w:rPr>
                <w:rFonts w:ascii="Tahoma" w:hAnsi="Tahoma" w:cs="Tahoma"/>
                <w:sz w:val="16"/>
                <w:szCs w:val="16"/>
              </w:rPr>
              <w:t xml:space="preserve">N° SIRET : </w:t>
            </w:r>
            <w:r w:rsidRPr="00871E0A">
              <w:t xml:space="preserve">  </w:t>
            </w:r>
            <w:sdt>
              <w:sdtPr>
                <w:id w:val="1389144451"/>
                <w:placeholder>
                  <w:docPart w:val="AFB96468E425458A88FE51CCE76CFD6C"/>
                </w:placeholder>
                <w:showingPlcHdr/>
              </w:sdtPr>
              <w:sdtEndPr/>
              <w:sdtContent>
                <w:r w:rsidRPr="00F87366">
                  <w:rPr>
                    <w:rFonts w:cs="Tahoma"/>
                    <w:shd w:val="clear" w:color="auto" w:fill="FFFFFF" w:themeFill="background1"/>
                  </w:rPr>
                  <w:t>___________________</w:t>
                </w:r>
              </w:sdtContent>
            </w:sdt>
          </w:p>
          <w:p w14:paraId="673EA73B" w14:textId="77777777" w:rsidR="00C50198" w:rsidRDefault="00C50198" w:rsidP="00C50198">
            <w:pPr>
              <w:jc w:val="both"/>
            </w:pPr>
            <w:r>
              <w:rPr>
                <w:rFonts w:ascii="Tahoma" w:hAnsi="Tahoma" w:cs="Tahoma"/>
                <w:sz w:val="16"/>
                <w:szCs w:val="16"/>
              </w:rPr>
              <w:t xml:space="preserve">RAISON SOCIALE : </w:t>
            </w:r>
            <w:sdt>
              <w:sdtPr>
                <w:rPr>
                  <w:shd w:val="clear" w:color="auto" w:fill="FFFFFF" w:themeFill="background1"/>
                </w:rPr>
                <w:id w:val="-1421789130"/>
                <w:placeholder>
                  <w:docPart w:val="0A848C76A98A44BA82D05138FF941B49"/>
                </w:placeholder>
                <w:showingPlcHdr/>
              </w:sdtPr>
              <w:sdtEndPr/>
              <w:sdtContent>
                <w:r w:rsidRPr="00F87366">
                  <w:rPr>
                    <w:rFonts w:cs="Tahoma"/>
                    <w:shd w:val="clear" w:color="auto" w:fill="FFFFFF" w:themeFill="background1"/>
                  </w:rPr>
                  <w:t>_______</w:t>
                </w:r>
                <w:r w:rsidRPr="00F87366">
                  <w:rPr>
                    <w:shd w:val="clear" w:color="auto" w:fill="FFFFFF" w:themeFill="background1"/>
                  </w:rPr>
                  <w:t>________</w:t>
                </w:r>
              </w:sdtContent>
            </w:sdt>
          </w:p>
          <w:p w14:paraId="69A26590" w14:textId="77777777" w:rsidR="00C50198" w:rsidRDefault="00C50198" w:rsidP="00C50198">
            <w:pPr>
              <w:jc w:val="both"/>
            </w:pPr>
            <w:r>
              <w:rPr>
                <w:rFonts w:ascii="Tahoma" w:hAnsi="Tahoma" w:cs="Tahoma"/>
                <w:sz w:val="16"/>
                <w:szCs w:val="16"/>
              </w:rPr>
              <w:t xml:space="preserve">STATUT JURIDIQUE : </w:t>
            </w:r>
            <w:sdt>
              <w:sdtPr>
                <w:id w:val="1335966559"/>
                <w:placeholder>
                  <w:docPart w:val="D592DCB6DF21413A92F47B02591C545F"/>
                </w:placeholder>
                <w:showingPlcHdr/>
              </w:sdtPr>
              <w:sdtEndPr/>
              <w:sdtContent>
                <w:r w:rsidRPr="00F87366">
                  <w:rPr>
                    <w:rFonts w:cs="Tahoma"/>
                    <w:shd w:val="clear" w:color="auto" w:fill="FFFFFF" w:themeFill="background1"/>
                  </w:rPr>
                  <w:t>__________________</w:t>
                </w:r>
                <w:r w:rsidRPr="00F87366">
                  <w:rPr>
                    <w:shd w:val="clear" w:color="auto" w:fill="FFFFFF" w:themeFill="background1"/>
                  </w:rPr>
                  <w:t xml:space="preserve"> </w:t>
                </w:r>
              </w:sdtContent>
            </w:sdt>
          </w:p>
          <w:p w14:paraId="161F2B11" w14:textId="77777777" w:rsidR="00C50198" w:rsidRDefault="00C50198" w:rsidP="00C50198">
            <w:pPr>
              <w:jc w:val="both"/>
            </w:pPr>
            <w:r>
              <w:rPr>
                <w:rFonts w:ascii="Tahoma" w:hAnsi="Tahoma" w:cs="Tahoma"/>
                <w:i/>
                <w:iCs/>
                <w:sz w:val="14"/>
                <w:szCs w:val="14"/>
              </w:rPr>
              <w:t>Exemples ; établissement public, collectivité, EPCI, association syndicale autorisée, association loi 1901…</w:t>
            </w:r>
          </w:p>
          <w:p w14:paraId="44C3F847" w14:textId="77777777" w:rsidR="00C50198" w:rsidRDefault="00C50198" w:rsidP="00C50198">
            <w:pPr>
              <w:jc w:val="both"/>
            </w:pPr>
            <w:r>
              <w:rPr>
                <w:rFonts w:ascii="Tahoma" w:hAnsi="Tahoma" w:cs="Tahoma"/>
                <w:sz w:val="16"/>
                <w:szCs w:val="16"/>
              </w:rPr>
              <w:t>NOM du représentant légal :</w:t>
            </w:r>
            <w:r w:rsidRPr="00357A65">
              <w:rPr>
                <w:rFonts w:ascii="Tahoma" w:hAnsi="Tahoma" w:cs="Tahoma"/>
                <w:color w:val="0000FF"/>
                <w:sz w:val="16"/>
                <w:szCs w:val="16"/>
              </w:rPr>
              <w:t xml:space="preserve"> </w:t>
            </w:r>
            <w:sdt>
              <w:sdtPr>
                <w:id w:val="-132563394"/>
                <w:placeholder>
                  <w:docPart w:val="C6BE0E8AC2AE4CB28D0DF157BF71014A"/>
                </w:placeholder>
                <w:showingPlcHdr/>
              </w:sdtPr>
              <w:sdtEndPr/>
              <w:sdtContent>
                <w:r w:rsidRPr="00F87366">
                  <w:rPr>
                    <w:rFonts w:cs="Tahoma"/>
                    <w:shd w:val="clear" w:color="auto" w:fill="FFFFFF" w:themeFill="background1"/>
                  </w:rPr>
                  <w:t>__________________</w:t>
                </w:r>
                <w:r w:rsidRPr="00F87366">
                  <w:rPr>
                    <w:shd w:val="clear" w:color="auto" w:fill="FFFFFF" w:themeFill="background1"/>
                  </w:rPr>
                  <w:t xml:space="preserve"> </w:t>
                </w:r>
              </w:sdtContent>
            </w:sdt>
          </w:p>
          <w:p w14:paraId="2D18921D" w14:textId="77777777" w:rsidR="00C50198" w:rsidRDefault="00C50198" w:rsidP="00C50198">
            <w:pPr>
              <w:jc w:val="both"/>
            </w:pPr>
            <w:r>
              <w:rPr>
                <w:rFonts w:ascii="Tahoma" w:hAnsi="Tahoma" w:cs="Tahoma"/>
                <w:sz w:val="16"/>
                <w:szCs w:val="16"/>
              </w:rPr>
              <w:t xml:space="preserve">Prénom du représentant légal : </w:t>
            </w:r>
            <w:sdt>
              <w:sdtPr>
                <w:id w:val="243766202"/>
                <w:placeholder>
                  <w:docPart w:val="2C827F182F7A4897BECC998F8B800ED1"/>
                </w:placeholder>
                <w:showingPlcHdr/>
              </w:sdtPr>
              <w:sdtEndPr/>
              <w:sdtContent>
                <w:r w:rsidRPr="00BD5F31">
                  <w:rPr>
                    <w:rFonts w:cs="Tahoma"/>
                    <w:shd w:val="clear" w:color="auto" w:fill="FFFFFF" w:themeFill="background1"/>
                  </w:rPr>
                  <w:t>__________________</w:t>
                </w:r>
                <w:r w:rsidRPr="00BD5F31">
                  <w:rPr>
                    <w:shd w:val="clear" w:color="auto" w:fill="FFFFFF" w:themeFill="background1"/>
                  </w:rPr>
                  <w:t xml:space="preserve"> </w:t>
                </w:r>
              </w:sdtContent>
            </w:sdt>
          </w:p>
          <w:p w14:paraId="22AA1F9B" w14:textId="77777777" w:rsidR="00C50198" w:rsidRPr="00F87366" w:rsidRDefault="00C50198" w:rsidP="00C50198">
            <w:pPr>
              <w:jc w:val="both"/>
              <w:rPr>
                <w:color w:val="0000FF"/>
              </w:rPr>
            </w:pPr>
            <w:r>
              <w:rPr>
                <w:rFonts w:ascii="Tahoma" w:hAnsi="Tahoma" w:cs="Tahoma"/>
                <w:sz w:val="16"/>
                <w:szCs w:val="16"/>
              </w:rPr>
              <w:t xml:space="preserve">Qualité du représentant légal : </w:t>
            </w:r>
            <w:sdt>
              <w:sdtPr>
                <w:rPr>
                  <w:shd w:val="clear" w:color="auto" w:fill="FFFFFF" w:themeFill="background1"/>
                </w:rPr>
                <w:id w:val="796882325"/>
                <w:placeholder>
                  <w:docPart w:val="32C2440504C6412DB646E743FBEF8BF7"/>
                </w:placeholder>
                <w:showingPlcHdr/>
              </w:sdtPr>
              <w:sdtEndPr/>
              <w:sdtContent>
                <w:r w:rsidRPr="00F87366">
                  <w:rPr>
                    <w:rFonts w:cs="Tahoma"/>
                    <w:shd w:val="clear" w:color="auto" w:fill="FFFFFF" w:themeFill="background1"/>
                  </w:rPr>
                  <w:t>__________________</w:t>
                </w:r>
              </w:sdtContent>
            </w:sdt>
          </w:p>
        </w:tc>
      </w:tr>
    </w:tbl>
    <w:p w14:paraId="3E11FE3C" w14:textId="77777777" w:rsidR="00C50198" w:rsidRPr="00CE74C3" w:rsidRDefault="00C50198" w:rsidP="00C50198">
      <w:pPr>
        <w:pStyle w:val="normalformulaire"/>
        <w:rPr>
          <w:sz w:val="4"/>
          <w:szCs w:val="4"/>
        </w:rPr>
      </w:pPr>
    </w:p>
    <w:tbl>
      <w:tblPr>
        <w:tblStyle w:val="Grilledutableau"/>
        <w:tblW w:w="0" w:type="auto"/>
        <w:tblLook w:val="04A0" w:firstRow="1" w:lastRow="0" w:firstColumn="1" w:lastColumn="0" w:noHBand="0" w:noVBand="1"/>
      </w:tblPr>
      <w:tblGrid>
        <w:gridCol w:w="10666"/>
      </w:tblGrid>
      <w:tr w:rsidR="00C50198" w14:paraId="365A0B40" w14:textId="77777777" w:rsidTr="00CE74C3">
        <w:trPr>
          <w:trHeight w:val="60"/>
        </w:trPr>
        <w:tc>
          <w:tcPr>
            <w:tcW w:w="10881" w:type="dxa"/>
            <w:shd w:val="clear" w:color="auto" w:fill="006666"/>
            <w:vAlign w:val="center"/>
          </w:tcPr>
          <w:p w14:paraId="53531BB0" w14:textId="1F1E2588" w:rsidR="00C50198" w:rsidRPr="008B1228" w:rsidRDefault="00C50198" w:rsidP="00C50198">
            <w:pPr>
              <w:pStyle w:val="normalformulaire"/>
              <w:jc w:val="center"/>
              <w:rPr>
                <w:b/>
                <w:caps/>
                <w:color w:val="FFFFFF" w:themeColor="background1"/>
                <w:sz w:val="18"/>
                <w:szCs w:val="18"/>
              </w:rPr>
            </w:pPr>
            <w:r w:rsidRPr="00F87366">
              <w:rPr>
                <w:b/>
                <w:caps/>
                <w:color w:val="FFFFFF" w:themeColor="background1"/>
                <w:sz w:val="18"/>
                <w:szCs w:val="18"/>
              </w:rPr>
              <w:t xml:space="preserve">IDENTIFICATION DE L'OPERATION FAISANT L'OBJET DE LA DEMANDE D’AIDE AU TITRE DU </w:t>
            </w:r>
            <w:r w:rsidR="00966BC3">
              <w:rPr>
                <w:b/>
                <w:caps/>
                <w:color w:val="FFFFFF" w:themeColor="background1"/>
                <w:sz w:val="18"/>
                <w:szCs w:val="18"/>
              </w:rPr>
              <w:t>PSN</w:t>
            </w:r>
          </w:p>
        </w:tc>
      </w:tr>
      <w:tr w:rsidR="00C50198" w14:paraId="218D0284" w14:textId="77777777" w:rsidTr="00C50198">
        <w:trPr>
          <w:trHeight w:val="407"/>
        </w:trPr>
        <w:tc>
          <w:tcPr>
            <w:tcW w:w="10881" w:type="dxa"/>
            <w:shd w:val="clear" w:color="auto" w:fill="FFFFFF" w:themeFill="background1"/>
          </w:tcPr>
          <w:p w14:paraId="376E67B3" w14:textId="77777777" w:rsidR="00C50198" w:rsidRPr="002254F3" w:rsidRDefault="00C50198" w:rsidP="00C50198">
            <w:pPr>
              <w:jc w:val="both"/>
            </w:pPr>
            <w:r>
              <w:rPr>
                <w:rFonts w:ascii="Tahoma" w:hAnsi="Tahoma" w:cs="Tahoma"/>
                <w:sz w:val="16"/>
                <w:szCs w:val="16"/>
              </w:rPr>
              <w:t>Intitulé de l’opération :</w:t>
            </w:r>
            <w:r w:rsidRPr="00871E0A">
              <w:t xml:space="preserve"> </w:t>
            </w:r>
            <w:sdt>
              <w:sdtPr>
                <w:id w:val="-1271457680"/>
                <w:placeholder>
                  <w:docPart w:val="6D8BB11237E944CEAA4730E34F6E8845"/>
                </w:placeholder>
                <w:showingPlcHdr/>
              </w:sdtPr>
              <w:sdtEndPr/>
              <w:sdtContent>
                <w:r w:rsidRPr="00F87366">
                  <w:rPr>
                    <w:rFonts w:cs="Tahoma"/>
                    <w:shd w:val="clear" w:color="auto" w:fill="FFFFFF" w:themeFill="background1"/>
                  </w:rPr>
                  <w:t>___________________</w:t>
                </w:r>
              </w:sdtContent>
            </w:sdt>
          </w:p>
        </w:tc>
      </w:tr>
    </w:tbl>
    <w:p w14:paraId="39A6362E" w14:textId="2BCAA7F4" w:rsidR="00C50198" w:rsidRDefault="00C50198" w:rsidP="00443DAA">
      <w:pPr>
        <w:pStyle w:val="normalformulaire"/>
        <w:rPr>
          <w:szCs w:val="16"/>
        </w:rPr>
      </w:pPr>
    </w:p>
    <w:p w14:paraId="189A0021" w14:textId="77777777" w:rsidR="00EA2624" w:rsidRPr="00CE74C3" w:rsidRDefault="00EA2624" w:rsidP="00443DAA">
      <w:pPr>
        <w:pStyle w:val="normalformulaire"/>
        <w:rPr>
          <w:szCs w:val="16"/>
        </w:rPr>
      </w:pPr>
    </w:p>
    <w:p w14:paraId="38794D57" w14:textId="77777777" w:rsidR="00443DAA" w:rsidRPr="00F20D73" w:rsidRDefault="00F20D73" w:rsidP="00443DAA">
      <w:pPr>
        <w:pStyle w:val="Titredepartiedeformulaire"/>
        <w:keepNext w:val="0"/>
        <w:rPr>
          <w:lang w:val="fr-FR"/>
        </w:rPr>
      </w:pPr>
      <w:r>
        <w:rPr>
          <w:lang w:val="fr-FR"/>
        </w:rPr>
        <w:t xml:space="preserve">INFORMATIONS a l’attention du </w:t>
      </w:r>
      <w:r w:rsidR="005441C5">
        <w:rPr>
          <w:lang w:val="fr-FR"/>
        </w:rPr>
        <w:t>representant legal</w:t>
      </w:r>
    </w:p>
    <w:p w14:paraId="2098D926" w14:textId="10688013" w:rsidR="00443DAA" w:rsidRDefault="00443DAA" w:rsidP="00443DAA">
      <w:pPr>
        <w:pStyle w:val="titreformulaire"/>
        <w:keepNext w:val="0"/>
        <w:rPr>
          <w:sz w:val="4"/>
          <w:szCs w:val="4"/>
          <w:shd w:val="clear" w:color="auto" w:fill="008080"/>
        </w:rPr>
      </w:pPr>
    </w:p>
    <w:p w14:paraId="1406099C" w14:textId="77777777" w:rsidR="00E44BCE" w:rsidRDefault="00E44BCE" w:rsidP="00443DAA">
      <w:pPr>
        <w:pStyle w:val="titreformulaire"/>
        <w:keepNext w:val="0"/>
        <w:rPr>
          <w:sz w:val="4"/>
          <w:szCs w:val="4"/>
          <w:shd w:val="clear" w:color="auto" w:fill="008080"/>
        </w:rPr>
      </w:pPr>
    </w:p>
    <w:p w14:paraId="31FD58DF" w14:textId="77777777" w:rsidR="00EA2624" w:rsidRPr="00CE74C3" w:rsidRDefault="00EA2624"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78D9932" w14:textId="77777777" w:rsidTr="00CE74C3">
        <w:trPr>
          <w:trHeight w:val="60"/>
        </w:trPr>
        <w:tc>
          <w:tcPr>
            <w:tcW w:w="10881" w:type="dxa"/>
            <w:shd w:val="clear" w:color="auto" w:fill="006666"/>
            <w:vAlign w:val="center"/>
          </w:tcPr>
          <w:p w14:paraId="22CF58C7" w14:textId="23005DAD" w:rsidR="008B1228" w:rsidRPr="008B1228" w:rsidRDefault="005B7178" w:rsidP="008B1228">
            <w:pPr>
              <w:pStyle w:val="normalformulaire"/>
              <w:jc w:val="center"/>
              <w:rPr>
                <w:b/>
                <w:caps/>
                <w:color w:val="FFFFFF" w:themeColor="background1"/>
                <w:sz w:val="18"/>
                <w:szCs w:val="18"/>
              </w:rPr>
            </w:pPr>
            <w:r>
              <w:rPr>
                <w:b/>
                <w:caps/>
                <w:color w:val="FFFFFF" w:themeColor="background1"/>
                <w:sz w:val="18"/>
                <w:szCs w:val="18"/>
              </w:rPr>
              <w:t>Demandeurs devant fournir le present formulaire avec la demande d’aide au titre du P</w:t>
            </w:r>
            <w:r w:rsidR="00966BC3">
              <w:rPr>
                <w:b/>
                <w:caps/>
                <w:color w:val="FFFFFF" w:themeColor="background1"/>
                <w:sz w:val="18"/>
                <w:szCs w:val="18"/>
              </w:rPr>
              <w:t>SN</w:t>
            </w:r>
          </w:p>
        </w:tc>
      </w:tr>
      <w:tr w:rsidR="005B7178" w14:paraId="6244836C" w14:textId="77777777" w:rsidTr="00EA2624">
        <w:trPr>
          <w:trHeight w:val="680"/>
        </w:trPr>
        <w:tc>
          <w:tcPr>
            <w:tcW w:w="10881" w:type="dxa"/>
            <w:shd w:val="clear" w:color="auto" w:fill="DDD9C3" w:themeFill="background2" w:themeFillShade="E6"/>
            <w:tcMar>
              <w:top w:w="57" w:type="dxa"/>
              <w:bottom w:w="57" w:type="dxa"/>
            </w:tcMar>
          </w:tcPr>
          <w:p w14:paraId="5E3AD0E7" w14:textId="505D026F" w:rsidR="005B7178" w:rsidRDefault="005B7178" w:rsidP="005B7178">
            <w:pPr>
              <w:pStyle w:val="normalformulaire"/>
            </w:pPr>
            <w:r w:rsidRPr="00F20D73">
              <w:t>Ce</w:t>
            </w:r>
            <w:r>
              <w:t xml:space="preserve"> formulaire doit être</w:t>
            </w:r>
            <w:r w:rsidR="00C51F61">
              <w:t xml:space="preserve"> </w:t>
            </w:r>
            <w:r>
              <w:t xml:space="preserve">renseigné, daté, cacheté et signé et joint à la demande d’aide </w:t>
            </w:r>
            <w:r w:rsidR="005F0A93" w:rsidRPr="005F0A93">
              <w:rPr>
                <w:b/>
                <w:bCs/>
              </w:rPr>
              <w:t>excepté pour les personnes physiques et les GAEC</w:t>
            </w:r>
            <w:r w:rsidR="005F0A93">
              <w:t xml:space="preserve">. Pour tous les autres, </w:t>
            </w:r>
            <w:r w:rsidR="005F0A93" w:rsidRPr="005F0A93">
              <w:rPr>
                <w:b/>
                <w:bCs/>
              </w:rPr>
              <w:t>il convient de cocher à minima les engagements du représentant légal</w:t>
            </w:r>
            <w:r w:rsidR="005F0A93">
              <w:t xml:space="preserve"> et de renseigner dument la description des marchés </w:t>
            </w:r>
            <w:r>
              <w:t xml:space="preserve">lorsque </w:t>
            </w:r>
            <w:r w:rsidR="005F0A93">
              <w:t xml:space="preserve">la demande d’aide </w:t>
            </w:r>
            <w:r>
              <w:t>est présentée par</w:t>
            </w:r>
            <w:r w:rsidR="00A73A22">
              <w:t xml:space="preserve"> tout pouvoir adjudicateur ou entité adjudicatrice soumis aux règles de la commande publique (dans le cadre réglementaire d</w:t>
            </w:r>
            <w:r w:rsidR="00DF3022">
              <w:t>u C</w:t>
            </w:r>
            <w:r w:rsidR="00A73A22">
              <w:t xml:space="preserve">ode des marchés publics, de </w:t>
            </w:r>
            <w:r w:rsidR="00A73A22" w:rsidRPr="00A73A22">
              <w:t>l'</w:t>
            </w:r>
            <w:r w:rsidR="0034240C">
              <w:t>O</w:t>
            </w:r>
            <w:r w:rsidR="00A73A22" w:rsidRPr="00A73A22">
              <w:t xml:space="preserve">rdonnance n° 2005-649 du 6 juin 2005 </w:t>
            </w:r>
            <w:r w:rsidR="00A73A22">
              <w:t xml:space="preserve">au sens </w:t>
            </w:r>
            <w:r w:rsidR="00005920">
              <w:t>du D</w:t>
            </w:r>
            <w:r w:rsidR="00A73A22" w:rsidRPr="00A73A22">
              <w:t>écret n° 2005-1742 du 30 décembre 2005</w:t>
            </w:r>
            <w:r w:rsidR="00A73A22">
              <w:t xml:space="preserve"> et à partir du 1</w:t>
            </w:r>
            <w:r w:rsidR="00A73A22" w:rsidRPr="00A73A22">
              <w:rPr>
                <w:vertAlign w:val="superscript"/>
              </w:rPr>
              <w:t>er</w:t>
            </w:r>
            <w:r w:rsidR="00A73A22">
              <w:t xml:space="preserve"> avril 2016,</w:t>
            </w:r>
            <w:r w:rsidR="0034240C">
              <w:t xml:space="preserve"> de l’O</w:t>
            </w:r>
            <w:r w:rsidR="00C51F61" w:rsidRPr="00C51F61">
              <w:t>rdonnance n° 2015-899 du 23 juillet 2015</w:t>
            </w:r>
            <w:r w:rsidR="00C51F61">
              <w:t xml:space="preserve"> au sens du </w:t>
            </w:r>
            <w:r w:rsidR="0034240C" w:rsidRPr="0034240C">
              <w:t>Décret n° 2016-360 du 25 mars 2016 relatif aux marchés publics</w:t>
            </w:r>
            <w:r w:rsidR="00A73A22">
              <w:t>)</w:t>
            </w:r>
            <w:r>
              <w:t> :</w:t>
            </w:r>
          </w:p>
          <w:p w14:paraId="116D2189" w14:textId="77777777" w:rsidR="005B7178" w:rsidRDefault="005B7178" w:rsidP="005B7178">
            <w:pPr>
              <w:pStyle w:val="normalformulaire"/>
              <w:numPr>
                <w:ilvl w:val="0"/>
                <w:numId w:val="34"/>
              </w:numPr>
            </w:pPr>
            <w:r>
              <w:t>un service de l'État, un établissement public de l'Etat,</w:t>
            </w:r>
          </w:p>
          <w:p w14:paraId="22AC42AA" w14:textId="77777777" w:rsidR="005B7178" w:rsidRDefault="005B7178" w:rsidP="005B7178">
            <w:pPr>
              <w:pStyle w:val="normalformulaire"/>
              <w:numPr>
                <w:ilvl w:val="0"/>
                <w:numId w:val="34"/>
              </w:numPr>
            </w:pPr>
            <w:r>
              <w:t>une collectivité territoriale, un établissement public local,</w:t>
            </w:r>
          </w:p>
          <w:p w14:paraId="45862895" w14:textId="77777777" w:rsidR="005B7178" w:rsidRDefault="005B7178" w:rsidP="005B7178">
            <w:pPr>
              <w:pStyle w:val="normalformulaire"/>
              <w:numPr>
                <w:ilvl w:val="0"/>
                <w:numId w:val="34"/>
              </w:numPr>
            </w:pPr>
            <w:r>
              <w:t>un organisme de droit privé manda</w:t>
            </w:r>
            <w:r w:rsidR="00DF3022">
              <w:t>taire d’un organisme soumis au C</w:t>
            </w:r>
            <w:r>
              <w:t>ode des marchés publics,</w:t>
            </w:r>
          </w:p>
          <w:p w14:paraId="46CFB824" w14:textId="77777777" w:rsidR="005B7178" w:rsidRDefault="005B7178" w:rsidP="005B7178">
            <w:pPr>
              <w:pStyle w:val="normalformulaire"/>
              <w:numPr>
                <w:ilvl w:val="0"/>
                <w:numId w:val="34"/>
              </w:numPr>
            </w:pPr>
            <w:r>
              <w:t>un organisme de droit privé ou publ</w:t>
            </w:r>
            <w:r w:rsidR="00DF3022">
              <w:t>ic ayant décidé d’appliquer le C</w:t>
            </w:r>
            <w:r>
              <w:t>ode des marchés publics,</w:t>
            </w:r>
          </w:p>
          <w:p w14:paraId="29D81904" w14:textId="77777777" w:rsidR="005B7178" w:rsidRDefault="005B7178" w:rsidP="002C30E8">
            <w:pPr>
              <w:pStyle w:val="normalformulaire"/>
              <w:numPr>
                <w:ilvl w:val="0"/>
                <w:numId w:val="34"/>
              </w:numPr>
            </w:pPr>
            <w:r>
              <w:t xml:space="preserve">tout </w:t>
            </w:r>
            <w:r w:rsidR="00A73A22">
              <w:t xml:space="preserve">organisme qualifié de droit public (y compris donc les organismes relevant du droit privé au sens français qui sont dans ce </w:t>
            </w:r>
            <w:r w:rsidR="00DF3022">
              <w:t>c</w:t>
            </w:r>
            <w:r w:rsidR="00225BF0">
              <w:t>as) au sens du C</w:t>
            </w:r>
            <w:r w:rsidR="00A73A22">
              <w:t xml:space="preserve">ode des marchés publics, de la directive 2004/18/CE du </w:t>
            </w:r>
            <w:r w:rsidR="00A73A22" w:rsidRPr="00A73A22">
              <w:t>P</w:t>
            </w:r>
            <w:r w:rsidR="00A73A22">
              <w:t>arlement européen et du Conseil</w:t>
            </w:r>
            <w:r w:rsidR="00A73A22" w:rsidRPr="00A73A22">
              <w:t xml:space="preserve"> du 31 mars 2004</w:t>
            </w:r>
            <w:r w:rsidR="00A73A22">
              <w:t xml:space="preserve"> ou de la directive 2004/18/CE du </w:t>
            </w:r>
            <w:r w:rsidR="00A73A22" w:rsidRPr="00A73A22">
              <w:t>P</w:t>
            </w:r>
            <w:r w:rsidR="00A73A22">
              <w:t>arlement européen et du Conseil</w:t>
            </w:r>
            <w:r w:rsidR="00A73A22" w:rsidRPr="00A73A22">
              <w:t xml:space="preserve"> du 31 mars 2004</w:t>
            </w:r>
            <w:r w:rsidR="005441C5">
              <w:t xml:space="preserve">, </w:t>
            </w:r>
            <w:r w:rsidR="002C30E8">
              <w:t xml:space="preserve">et de </w:t>
            </w:r>
            <w:r w:rsidR="00515732">
              <w:t>l’article 10 de l’Ordonnance n° 2015-899 du 23 juillet 2015.</w:t>
            </w:r>
          </w:p>
        </w:tc>
      </w:tr>
    </w:tbl>
    <w:p w14:paraId="79729F52" w14:textId="5F47380E" w:rsidR="005441C5" w:rsidRDefault="005441C5" w:rsidP="005441C5">
      <w:pPr>
        <w:pStyle w:val="normalformulaire"/>
        <w:rPr>
          <w:sz w:val="4"/>
          <w:szCs w:val="4"/>
        </w:rPr>
      </w:pPr>
    </w:p>
    <w:p w14:paraId="4A3E5125" w14:textId="46AB5BB2" w:rsidR="00EA2624" w:rsidRDefault="00EA2624" w:rsidP="005441C5">
      <w:pPr>
        <w:pStyle w:val="normalformulaire"/>
        <w:rPr>
          <w:sz w:val="4"/>
          <w:szCs w:val="4"/>
        </w:rPr>
      </w:pPr>
    </w:p>
    <w:p w14:paraId="36E99415" w14:textId="77777777" w:rsidR="00E44BCE" w:rsidRPr="00CE74C3" w:rsidRDefault="00E44BCE"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4F6F1FE2" w14:textId="77777777" w:rsidTr="00CE74C3">
        <w:trPr>
          <w:trHeight w:val="60"/>
        </w:trPr>
        <w:tc>
          <w:tcPr>
            <w:tcW w:w="10881" w:type="dxa"/>
            <w:shd w:val="clear" w:color="auto" w:fill="006666"/>
            <w:vAlign w:val="center"/>
          </w:tcPr>
          <w:p w14:paraId="3D570BDE" w14:textId="77777777" w:rsidR="006C6899" w:rsidRPr="008B1228" w:rsidRDefault="006C6899" w:rsidP="006C6899">
            <w:pPr>
              <w:pStyle w:val="normalformulaire"/>
              <w:jc w:val="center"/>
              <w:rPr>
                <w:b/>
                <w:caps/>
                <w:color w:val="FFFFFF" w:themeColor="background1"/>
                <w:sz w:val="18"/>
                <w:szCs w:val="18"/>
              </w:rPr>
            </w:pPr>
            <w:r>
              <w:rPr>
                <w:b/>
                <w:caps/>
                <w:color w:val="FFFFFF" w:themeColor="background1"/>
                <w:sz w:val="18"/>
                <w:szCs w:val="18"/>
              </w:rPr>
              <w:t>RAPPELS SUR LEs principes fondamentaux</w:t>
            </w:r>
            <w:r w:rsidR="00655819">
              <w:rPr>
                <w:b/>
                <w:caps/>
                <w:color w:val="FFFFFF" w:themeColor="background1"/>
                <w:sz w:val="18"/>
                <w:szCs w:val="18"/>
              </w:rPr>
              <w:t xml:space="preserve"> du droit de la commande publique</w:t>
            </w:r>
          </w:p>
        </w:tc>
      </w:tr>
      <w:tr w:rsidR="006C6899" w14:paraId="76E83984" w14:textId="77777777" w:rsidTr="00EA2624">
        <w:trPr>
          <w:trHeight w:val="680"/>
        </w:trPr>
        <w:tc>
          <w:tcPr>
            <w:tcW w:w="10881" w:type="dxa"/>
            <w:shd w:val="clear" w:color="auto" w:fill="DDD9C3" w:themeFill="background2" w:themeFillShade="E6"/>
            <w:tcMar>
              <w:top w:w="57" w:type="dxa"/>
              <w:bottom w:w="57" w:type="dxa"/>
            </w:tcMar>
          </w:tcPr>
          <w:p w14:paraId="752711F1" w14:textId="13A6247D" w:rsidR="00B72D89" w:rsidRPr="006C6899" w:rsidRDefault="00CF011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xml:space="preserve">, en respectant les seuils définis et les </w:t>
            </w:r>
            <w:r w:rsidR="00380B99">
              <w:rPr>
                <w:rFonts w:ascii="Tahoma" w:hAnsi="Tahoma"/>
                <w:sz w:val="16"/>
              </w:rPr>
              <w:t>obligations</w:t>
            </w:r>
            <w:r>
              <w:rPr>
                <w:rFonts w:ascii="Tahoma" w:hAnsi="Tahoma"/>
                <w:sz w:val="16"/>
              </w:rPr>
              <w:t xml:space="preserve"> de procédure</w:t>
            </w:r>
            <w:r w:rsidR="00380B99">
              <w:rPr>
                <w:rFonts w:ascii="Tahoma" w:hAnsi="Tahoma"/>
                <w:sz w:val="16"/>
              </w:rPr>
              <w:t xml:space="preserve"> de mise en concurrence</w:t>
            </w:r>
            <w:r>
              <w:rPr>
                <w:rFonts w:ascii="Tahoma" w:hAnsi="Tahoma"/>
                <w:sz w:val="16"/>
              </w:rPr>
              <w:t xml:space="preserve"> et de publicité</w:t>
            </w:r>
            <w:r w:rsidRPr="00B72D89">
              <w:rPr>
                <w:rFonts w:ascii="Tahoma" w:hAnsi="Tahoma"/>
                <w:sz w:val="16"/>
              </w:rPr>
              <w:t>.</w:t>
            </w:r>
            <w:r>
              <w:rPr>
                <w:rFonts w:ascii="Tahoma" w:hAnsi="Tahoma"/>
                <w:sz w:val="16"/>
              </w:rPr>
              <w:t xml:space="preserve"> </w:t>
            </w:r>
            <w:r w:rsidR="006C6899" w:rsidRPr="006C6899">
              <w:rPr>
                <w:rFonts w:ascii="Tahoma" w:hAnsi="Tahoma"/>
                <w:sz w:val="16"/>
              </w:rPr>
              <w:t xml:space="preserve">Tous les porteurs de projet publics </w:t>
            </w:r>
            <w:r w:rsidR="00380B99">
              <w:rPr>
                <w:rFonts w:ascii="Tahoma" w:hAnsi="Tahoma"/>
                <w:sz w:val="16"/>
              </w:rPr>
              <w:t xml:space="preserve">et / </w:t>
            </w:r>
            <w:r w:rsidR="006C6899"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 la liberté d’accès à la commande publique, l’égalité de traitement des candidats, la transparence des procédures</w:t>
            </w:r>
            <w:r w:rsidR="00B72D89">
              <w:rPr>
                <w:rFonts w:ascii="Tahoma" w:hAnsi="Tahoma"/>
                <w:sz w:val="16"/>
              </w:rPr>
              <w:t xml:space="preserve">, </w:t>
            </w:r>
            <w:r w:rsidR="00B72D89" w:rsidRPr="00B72D89">
              <w:rPr>
                <w:rFonts w:ascii="Tahoma" w:hAnsi="Tahoma"/>
                <w:sz w:val="16"/>
              </w:rPr>
              <w:t>choisir une offre répondant de manière pertinente au besoin, respecter le principe de bonne utilisation des deniers publics et ne pas contracter systématiquement avec le même fournisseur ou prestataire, s'il existe une pluralité d'offres sus</w:t>
            </w:r>
            <w:r w:rsidR="00B72D89">
              <w:rPr>
                <w:rFonts w:ascii="Tahoma" w:hAnsi="Tahoma"/>
                <w:sz w:val="16"/>
              </w:rPr>
              <w:t>ceptibles de répondre au besoin</w:t>
            </w:r>
            <w:r w:rsidR="006C6899" w:rsidRPr="006C6899">
              <w:rPr>
                <w:rFonts w:ascii="Tahoma" w:hAnsi="Tahoma"/>
                <w:sz w:val="16"/>
              </w:rPr>
              <w:t>. Ces principes permettent d’assurer l’efficacité et la bonne utilisation des deniers publics. 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r w:rsidR="00B72D89" w:rsidRPr="001D3568">
              <w:rPr>
                <w:rFonts w:ascii="Tahoma" w:hAnsi="Tahoma"/>
                <w:b/>
                <w:sz w:val="16"/>
              </w:rPr>
              <w:t>Si l’opération n’est pas conforme aux règles de la commande publique</w:t>
            </w:r>
            <w:r w:rsidR="003C05F6" w:rsidRPr="001D3568">
              <w:rPr>
                <w:rFonts w:ascii="Tahoma" w:hAnsi="Tahoma"/>
                <w:b/>
                <w:sz w:val="16"/>
              </w:rPr>
              <w:t xml:space="preserve">, l’opération est inéligible au </w:t>
            </w:r>
            <w:r w:rsidR="00966BC3">
              <w:rPr>
                <w:rFonts w:ascii="Tahoma" w:hAnsi="Tahoma"/>
                <w:b/>
                <w:sz w:val="16"/>
              </w:rPr>
              <w:t>PSN</w:t>
            </w:r>
            <w:r w:rsidRPr="001D3568">
              <w:rPr>
                <w:rFonts w:ascii="Tahoma" w:hAnsi="Tahoma"/>
                <w:b/>
                <w:sz w:val="16"/>
              </w:rPr>
              <w:t>.</w:t>
            </w:r>
          </w:p>
        </w:tc>
      </w:tr>
    </w:tbl>
    <w:p w14:paraId="45F37D9B" w14:textId="53BBCD09" w:rsidR="006C6899" w:rsidRDefault="006C6899" w:rsidP="005441C5">
      <w:pPr>
        <w:pStyle w:val="normalformulaire"/>
        <w:rPr>
          <w:sz w:val="4"/>
          <w:szCs w:val="4"/>
        </w:rPr>
      </w:pPr>
    </w:p>
    <w:p w14:paraId="66B5AEE1" w14:textId="77777777" w:rsidR="00EA2624" w:rsidRPr="00CE74C3" w:rsidRDefault="00EA2624"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43E9B47F" w14:textId="77777777" w:rsidTr="00CE74C3">
        <w:tc>
          <w:tcPr>
            <w:tcW w:w="10881" w:type="dxa"/>
            <w:shd w:val="clear" w:color="auto" w:fill="006666"/>
            <w:vAlign w:val="center"/>
          </w:tcPr>
          <w:p w14:paraId="29267881" w14:textId="77777777" w:rsidR="005441C5" w:rsidRPr="008B1228" w:rsidRDefault="005441C5" w:rsidP="00762668">
            <w:pPr>
              <w:pStyle w:val="normalformulaire"/>
              <w:jc w:val="center"/>
              <w:rPr>
                <w:b/>
                <w:caps/>
                <w:color w:val="FFFFFF" w:themeColor="background1"/>
                <w:sz w:val="18"/>
                <w:szCs w:val="18"/>
              </w:rPr>
            </w:pPr>
            <w:r>
              <w:rPr>
                <w:b/>
                <w:caps/>
                <w:color w:val="FFFFFF" w:themeColor="background1"/>
                <w:sz w:val="18"/>
                <w:szCs w:val="18"/>
              </w:rPr>
              <w:t>RAPPELS SUR LE COMMENCEMENT DE l’OPERATION</w:t>
            </w:r>
          </w:p>
        </w:tc>
      </w:tr>
      <w:tr w:rsidR="005441C5" w14:paraId="0BCF9099" w14:textId="77777777" w:rsidTr="00EA2624">
        <w:trPr>
          <w:trHeight w:val="680"/>
        </w:trPr>
        <w:tc>
          <w:tcPr>
            <w:tcW w:w="10881" w:type="dxa"/>
            <w:shd w:val="clear" w:color="auto" w:fill="DDD9C3" w:themeFill="background2" w:themeFillShade="E6"/>
            <w:tcMar>
              <w:top w:w="57" w:type="dxa"/>
              <w:bottom w:w="57" w:type="dxa"/>
            </w:tcMar>
          </w:tcPr>
          <w:p w14:paraId="77BE387C" w14:textId="54FB43F5" w:rsidR="006F5F61" w:rsidRDefault="002254F3" w:rsidP="006F5F61">
            <w:pPr>
              <w:pStyle w:val="normalformulaire"/>
            </w:pPr>
            <w:r>
              <w:t>La date de commencement d'exécution d'une opération correspond à la date du premier acte juridique passé pour la réalisation du projet.</w:t>
            </w:r>
            <w:r w:rsidR="00DF3022">
              <w:t xml:space="preserve"> </w:t>
            </w:r>
            <w:r>
              <w:t xml:space="preserve">Un marché public est un acte juridique passé pour réaliser le projet. </w:t>
            </w:r>
            <w:r w:rsidR="005441C5">
              <w:t xml:space="preserve">Le </w:t>
            </w:r>
            <w:r>
              <w:t>demandeur</w:t>
            </w:r>
            <w:r w:rsidR="005441C5">
              <w:t xml:space="preserve"> est informé que la date de commencement du marché public constitue un commencement d'exécution de l'opération et qu'à ce titre, la date du commencement du marché public doit être postérieure à la date de début </w:t>
            </w:r>
            <w:r w:rsidR="005441C5">
              <w:lastRenderedPageBreak/>
              <w:t xml:space="preserve">d'éligibilité de l'opération pour laquelle il est demandé une aide </w:t>
            </w:r>
            <w:r w:rsidR="00333345">
              <w:t xml:space="preserve">au titre </w:t>
            </w:r>
            <w:r w:rsidR="005441C5">
              <w:t xml:space="preserve">du </w:t>
            </w:r>
            <w:r w:rsidR="00333345">
              <w:t>PSN</w:t>
            </w:r>
            <w:r w:rsidR="002C30E8">
              <w:t xml:space="preserve"> si la réglementation relative aux aides d’</w:t>
            </w:r>
            <w:proofErr w:type="spellStart"/>
            <w:r w:rsidR="002C30E8">
              <w:t>Etat</w:t>
            </w:r>
            <w:proofErr w:type="spellEnd"/>
            <w:r w:rsidR="002C30E8">
              <w:t xml:space="preserve"> s’applique en </w:t>
            </w:r>
            <w:proofErr w:type="spellStart"/>
            <w:r w:rsidR="002C30E8">
              <w:t>incitativité</w:t>
            </w:r>
            <w:proofErr w:type="spellEnd"/>
            <w:r w:rsidR="005441C5">
              <w:t xml:space="preserve">, telle que définie dans la notice explicative du </w:t>
            </w:r>
            <w:r>
              <w:t>type d’opérations</w:t>
            </w:r>
            <w:r w:rsidR="005441C5">
              <w:t>. A défaut, l'opération pour laquelle une aide est demandée au titre du P</w:t>
            </w:r>
            <w:r w:rsidR="00333345">
              <w:t>SN</w:t>
            </w:r>
            <w:r w:rsidR="005441C5">
              <w:t xml:space="preserve"> sera inéligible.</w:t>
            </w:r>
            <w:r w:rsidR="006F5F61">
              <w:t xml:space="preserve"> Dans le cadre du code des marchés publics, les marchés d'un montant supérieur à </w:t>
            </w:r>
            <w:r w:rsidR="005F0A93">
              <w:t>40</w:t>
            </w:r>
            <w:r w:rsidR="006F5F61">
              <w:t xml:space="preserve"> 000 Euros HT (depuis le 1</w:t>
            </w:r>
            <w:r w:rsidR="006F5F61" w:rsidRPr="006F5F61">
              <w:rPr>
                <w:vertAlign w:val="superscript"/>
              </w:rPr>
              <w:t>er</w:t>
            </w:r>
            <w:r w:rsidR="006F5F61">
              <w:t xml:space="preserve"> </w:t>
            </w:r>
            <w:r w:rsidR="005F0A93">
              <w:t>janvier</w:t>
            </w:r>
            <w:r w:rsidR="006F5F61">
              <w:t xml:space="preserve"> 20</w:t>
            </w:r>
            <w:r w:rsidR="005F0A93">
              <w:t>20</w:t>
            </w:r>
            <w:r w:rsidR="006F5F61">
              <w:t>) sont notifiés avant tout commencement d'exécution. Dans le cadre de l'ordonnance de 2005, les marchés sont notifiés lorsqu'ils sont passés dans le cadre d'une procédure formalisée.</w:t>
            </w:r>
          </w:p>
          <w:p w14:paraId="5789F0C5" w14:textId="77777777" w:rsidR="005441C5" w:rsidRDefault="006F5F61" w:rsidP="006F5F61">
            <w:pPr>
              <w:pStyle w:val="normalformulaire"/>
            </w:pPr>
            <w:r>
              <w:t>Pour les marchés passés selon une procédure formalisée, la notification consiste en un envoi d'une copie du marché signé au titulaire. La date de notification est la date de réception de cette copie par le titulaire. Pour les marchés passés selon une procédure adaptée ou pour les marchés soumis à l'ordonnance de 2005 et passés sans procédure formalisée, aucun formalisme n'est prescrit. La réception par le titulaire d'une lettre de commande, d'un contrat signé, ou encore d'un devis signé peut valoir notification du marché.</w:t>
            </w:r>
          </w:p>
          <w:p w14:paraId="61E69BFE" w14:textId="77777777" w:rsidR="002254F3" w:rsidRPr="002254F3" w:rsidRDefault="002254F3" w:rsidP="002254F3">
            <w:pPr>
              <w:pStyle w:val="normalformulaire"/>
              <w:rPr>
                <w:i/>
              </w:rPr>
            </w:pPr>
            <w:r w:rsidRPr="002254F3">
              <w:rPr>
                <w:i/>
              </w:rPr>
              <w:t>Cas particuliers :</w:t>
            </w:r>
          </w:p>
          <w:p w14:paraId="66FB44B9" w14:textId="77777777" w:rsidR="002254F3" w:rsidRPr="002254F3" w:rsidRDefault="00BD5F31" w:rsidP="002254F3">
            <w:pPr>
              <w:pStyle w:val="Paragraphedeliste"/>
              <w:numPr>
                <w:ilvl w:val="0"/>
                <w:numId w:val="35"/>
              </w:numPr>
              <w:suppressAutoHyphens w:val="0"/>
              <w:ind w:left="426"/>
              <w:jc w:val="both"/>
              <w:rPr>
                <w:rFonts w:ascii="Tahoma" w:hAnsi="Tahoma"/>
                <w:i/>
                <w:sz w:val="16"/>
              </w:rPr>
            </w:pPr>
            <w:r>
              <w:rPr>
                <w:rFonts w:ascii="Tahoma" w:hAnsi="Tahoma"/>
                <w:i/>
                <w:sz w:val="16"/>
              </w:rPr>
              <w:t>m</w:t>
            </w:r>
            <w:r w:rsidR="002254F3" w:rsidRPr="002254F3">
              <w:rPr>
                <w:rFonts w:ascii="Tahoma" w:hAnsi="Tahoma"/>
                <w:i/>
                <w:sz w:val="16"/>
              </w:rPr>
              <w:t>arché à tranches conditionnelles : le commencement d'exécution correspondra à la date de décision d’affermissement de la tranche correspondant à l'opération</w:t>
            </w:r>
            <w:r>
              <w:rPr>
                <w:rFonts w:ascii="Tahoma" w:hAnsi="Tahoma"/>
                <w:i/>
                <w:sz w:val="16"/>
              </w:rPr>
              <w:t> ;</w:t>
            </w:r>
          </w:p>
          <w:p w14:paraId="50886B29" w14:textId="77777777" w:rsidR="002254F3" w:rsidRPr="002254F3" w:rsidRDefault="00BD5F31" w:rsidP="002254F3">
            <w:pPr>
              <w:pStyle w:val="Paragraphedeliste"/>
              <w:numPr>
                <w:ilvl w:val="0"/>
                <w:numId w:val="35"/>
              </w:numPr>
              <w:suppressAutoHyphens w:val="0"/>
              <w:ind w:left="426"/>
              <w:jc w:val="both"/>
              <w:rPr>
                <w:rFonts w:ascii="Tahoma" w:hAnsi="Tahoma"/>
                <w:i/>
                <w:sz w:val="16"/>
              </w:rPr>
            </w:pPr>
            <w:r>
              <w:rPr>
                <w:rFonts w:ascii="Tahoma" w:hAnsi="Tahoma"/>
                <w:i/>
                <w:sz w:val="16"/>
              </w:rPr>
              <w:t>m</w:t>
            </w:r>
            <w:r w:rsidR="002254F3" w:rsidRPr="002254F3">
              <w:rPr>
                <w:rFonts w:ascii="Tahoma" w:hAnsi="Tahoma"/>
                <w:i/>
                <w:sz w:val="16"/>
              </w:rPr>
              <w:t>arché à bons de commandes : le commencement d'exécution correspondra à la date de la notification du premier bon de commande concernant l'opération</w:t>
            </w:r>
            <w:r>
              <w:rPr>
                <w:rFonts w:ascii="Tahoma" w:hAnsi="Tahoma"/>
                <w:i/>
                <w:sz w:val="16"/>
              </w:rPr>
              <w:t> ;</w:t>
            </w:r>
          </w:p>
          <w:p w14:paraId="1C83EAB3" w14:textId="77777777" w:rsidR="002254F3" w:rsidRPr="002254F3" w:rsidRDefault="00BD5F31" w:rsidP="003734F3">
            <w:pPr>
              <w:pStyle w:val="Paragraphedeliste"/>
              <w:numPr>
                <w:ilvl w:val="0"/>
                <w:numId w:val="35"/>
              </w:numPr>
              <w:suppressAutoHyphens w:val="0"/>
              <w:ind w:left="426"/>
              <w:jc w:val="both"/>
              <w:rPr>
                <w:rFonts w:ascii="Tahoma" w:hAnsi="Tahoma"/>
                <w:i/>
                <w:sz w:val="16"/>
              </w:rPr>
            </w:pPr>
            <w:proofErr w:type="spellStart"/>
            <w:r>
              <w:rPr>
                <w:rFonts w:ascii="Tahoma" w:hAnsi="Tahoma"/>
                <w:i/>
                <w:sz w:val="16"/>
              </w:rPr>
              <w:t>a</w:t>
            </w:r>
            <w:r w:rsidR="002254F3" w:rsidRPr="002254F3">
              <w:rPr>
                <w:rFonts w:ascii="Tahoma" w:hAnsi="Tahoma"/>
                <w:i/>
                <w:sz w:val="16"/>
              </w:rPr>
              <w:t>ccords-cadre</w:t>
            </w:r>
            <w:proofErr w:type="spellEnd"/>
            <w:r w:rsidR="002254F3" w:rsidRPr="002254F3">
              <w:rPr>
                <w:rFonts w:ascii="Tahoma" w:hAnsi="Tahoma"/>
                <w:i/>
                <w:sz w:val="16"/>
              </w:rPr>
              <w:t xml:space="preserve"> et marchés subséquents : la date d'effet sera la date de no</w:t>
            </w:r>
            <w:r>
              <w:rPr>
                <w:rFonts w:ascii="Tahoma" w:hAnsi="Tahoma"/>
                <w:i/>
                <w:sz w:val="16"/>
              </w:rPr>
              <w:t>tification du marché subséquent</w:t>
            </w:r>
            <w:r w:rsidR="003734F3">
              <w:rPr>
                <w:rFonts w:ascii="Tahoma" w:hAnsi="Tahoma"/>
                <w:i/>
                <w:sz w:val="16"/>
              </w:rPr>
              <w:t>.</w:t>
            </w:r>
            <w:r w:rsidR="002254F3">
              <w:rPr>
                <w:rFonts w:ascii="Tahoma" w:hAnsi="Tahoma"/>
                <w:i/>
                <w:sz w:val="16"/>
              </w:rPr>
              <w:t xml:space="preserve"> </w:t>
            </w:r>
          </w:p>
        </w:tc>
      </w:tr>
    </w:tbl>
    <w:p w14:paraId="34EB0092" w14:textId="77777777" w:rsidR="00C50198" w:rsidRDefault="00C50198" w:rsidP="00443DAA">
      <w:pPr>
        <w:pStyle w:val="normalformulaire"/>
      </w:pPr>
    </w:p>
    <w:p w14:paraId="3681A35A" w14:textId="77777777" w:rsidR="00F87366" w:rsidRPr="00F20D73" w:rsidRDefault="00F87366" w:rsidP="00F87366">
      <w:pPr>
        <w:pStyle w:val="Titredepartiedeformulaire"/>
        <w:keepNext w:val="0"/>
        <w:rPr>
          <w:lang w:val="fr-FR"/>
        </w:rPr>
      </w:pPr>
      <w:r>
        <w:rPr>
          <w:lang w:val="fr-FR"/>
        </w:rPr>
        <w:t>ENGAGEMENTS du representant legal</w:t>
      </w:r>
    </w:p>
    <w:p w14:paraId="26648405" w14:textId="6302DB0F" w:rsidR="00F87366" w:rsidRDefault="00F87366" w:rsidP="00443DAA">
      <w:pPr>
        <w:pStyle w:val="normalformulaire"/>
        <w:rPr>
          <w:sz w:val="4"/>
          <w:szCs w:val="4"/>
        </w:rPr>
      </w:pPr>
    </w:p>
    <w:p w14:paraId="7F9AA8CF" w14:textId="77777777" w:rsidR="00EA2624" w:rsidRPr="00CE74C3" w:rsidRDefault="00EA2624" w:rsidP="00443DAA">
      <w:pPr>
        <w:pStyle w:val="normalformulaire"/>
        <w:rPr>
          <w:sz w:val="4"/>
          <w:szCs w:val="4"/>
        </w:rPr>
      </w:pPr>
    </w:p>
    <w:tbl>
      <w:tblPr>
        <w:tblStyle w:val="Grilledutableau"/>
        <w:tblW w:w="0" w:type="auto"/>
        <w:tblLook w:val="04A0" w:firstRow="1" w:lastRow="0" w:firstColumn="1" w:lastColumn="0" w:noHBand="0" w:noVBand="1"/>
      </w:tblPr>
      <w:tblGrid>
        <w:gridCol w:w="10666"/>
      </w:tblGrid>
      <w:tr w:rsidR="005441C5" w14:paraId="15C63DAD" w14:textId="77777777" w:rsidTr="00BD5F31">
        <w:trPr>
          <w:trHeight w:val="270"/>
        </w:trPr>
        <w:tc>
          <w:tcPr>
            <w:tcW w:w="10881" w:type="dxa"/>
            <w:shd w:val="clear" w:color="auto" w:fill="FFFFFF" w:themeFill="background1"/>
          </w:tcPr>
          <w:p w14:paraId="792982DD" w14:textId="77777777" w:rsidR="00F87366" w:rsidRDefault="00F87366" w:rsidP="00F87366">
            <w:pPr>
              <w:jc w:val="both"/>
              <w:rPr>
                <w:sz w:val="16"/>
                <w:szCs w:val="16"/>
              </w:rPr>
            </w:pPr>
          </w:p>
          <w:p w14:paraId="488E4A53" w14:textId="6489E7BC" w:rsidR="005441C5" w:rsidRDefault="005047F0" w:rsidP="00C062AC">
            <w:pPr>
              <w:jc w:val="both"/>
            </w:pPr>
            <w:sdt>
              <w:sdtPr>
                <w:rPr>
                  <w:sz w:val="16"/>
                  <w:szCs w:val="16"/>
                </w:rPr>
                <w:id w:val="1520277267"/>
                <w14:checkbox>
                  <w14:checked w14:val="0"/>
                  <w14:checkedState w14:val="2612" w14:font="MS Gothic"/>
                  <w14:uncheckedState w14:val="2610" w14:font="MS Gothic"/>
                </w14:checkbox>
              </w:sdtPr>
              <w:sdtEndPr/>
              <w:sdtContent>
                <w:r w:rsidR="005441C5">
                  <w:rPr>
                    <w:rFonts w:ascii="MS Gothic" w:eastAsia="MS Gothic" w:hAnsi="MS Gothic" w:hint="eastAsia"/>
                    <w:sz w:val="16"/>
                    <w:szCs w:val="16"/>
                  </w:rPr>
                  <w:t>☐</w:t>
                </w:r>
              </w:sdtContent>
            </w:sdt>
            <w:r w:rsidR="005441C5">
              <w:rPr>
                <w:rFonts w:ascii="Wingdings" w:hAnsi="Wingdings" w:cs="Wingdings"/>
                <w:sz w:val="16"/>
                <w:szCs w:val="16"/>
              </w:rPr>
              <w:t></w:t>
            </w:r>
            <w:r w:rsidR="005441C5">
              <w:rPr>
                <w:rFonts w:ascii="Wingdings" w:hAnsi="Wingdings" w:cs="Wingdings"/>
                <w:sz w:val="16"/>
                <w:szCs w:val="16"/>
              </w:rPr>
              <w:t></w:t>
            </w:r>
            <w:r w:rsidR="00F87366" w:rsidRPr="00F87366">
              <w:rPr>
                <w:rFonts w:ascii="Tahoma" w:hAnsi="Tahoma" w:cs="Tahoma"/>
                <w:sz w:val="16"/>
                <w:szCs w:val="16"/>
              </w:rPr>
              <w:t xml:space="preserve">Je suis informé(e) que la date de commencement du marché public constitue un commencement d'exécution de l'opération </w:t>
            </w:r>
            <w:r w:rsidR="00F87366">
              <w:rPr>
                <w:rFonts w:ascii="Tahoma" w:hAnsi="Tahoma" w:cs="Tahoma"/>
                <w:sz w:val="16"/>
                <w:szCs w:val="16"/>
              </w:rPr>
              <w:t>pour laquelle une demande d’aide est déposée au titre du P</w:t>
            </w:r>
            <w:r w:rsidR="00966BC3">
              <w:rPr>
                <w:rFonts w:ascii="Tahoma" w:hAnsi="Tahoma" w:cs="Tahoma"/>
                <w:sz w:val="16"/>
                <w:szCs w:val="16"/>
              </w:rPr>
              <w:t>SN</w:t>
            </w:r>
            <w:r w:rsidR="00F87366" w:rsidRPr="00F87366">
              <w:rPr>
                <w:rFonts w:ascii="Tahoma" w:hAnsi="Tahoma" w:cs="Tahoma"/>
                <w:sz w:val="16"/>
                <w:szCs w:val="16"/>
              </w:rPr>
              <w:t xml:space="preserve"> et qu'à ce titre, la date du commencement du marché public doit être postérieure à la date autorisée pour le commencement de l'opération </w:t>
            </w:r>
            <w:r w:rsidR="00F87366">
              <w:rPr>
                <w:rFonts w:ascii="Tahoma" w:hAnsi="Tahoma" w:cs="Tahoma"/>
                <w:sz w:val="16"/>
                <w:szCs w:val="16"/>
              </w:rPr>
              <w:t>pour laquelle une demande d’aide est déposée au titre du P</w:t>
            </w:r>
            <w:r w:rsidR="00966BC3">
              <w:rPr>
                <w:rFonts w:ascii="Tahoma" w:hAnsi="Tahoma" w:cs="Tahoma"/>
                <w:sz w:val="16"/>
                <w:szCs w:val="16"/>
              </w:rPr>
              <w:t>SN</w:t>
            </w:r>
            <w:r w:rsidR="00F87366" w:rsidRPr="00F87366">
              <w:rPr>
                <w:rFonts w:ascii="Tahoma" w:hAnsi="Tahoma" w:cs="Tahoma"/>
                <w:sz w:val="16"/>
                <w:szCs w:val="16"/>
              </w:rPr>
              <w:t xml:space="preserve">, telle que définie dans la notice explicative du dispositif d'aide dans le cadre duquel je dépose une demande d'aide. A défaut, l'opération </w:t>
            </w:r>
            <w:r w:rsidR="00F87366">
              <w:rPr>
                <w:rFonts w:ascii="Tahoma" w:hAnsi="Tahoma" w:cs="Tahoma"/>
                <w:sz w:val="16"/>
                <w:szCs w:val="16"/>
              </w:rPr>
              <w:t>pour laquelle une demande d’aide est déposée au titre du P</w:t>
            </w:r>
            <w:r w:rsidR="00966BC3">
              <w:rPr>
                <w:rFonts w:ascii="Tahoma" w:hAnsi="Tahoma" w:cs="Tahoma"/>
                <w:sz w:val="16"/>
                <w:szCs w:val="16"/>
              </w:rPr>
              <w:t>SN</w:t>
            </w:r>
            <w:r w:rsidR="00F87366" w:rsidRPr="00F87366">
              <w:rPr>
                <w:rFonts w:ascii="Tahoma" w:hAnsi="Tahoma" w:cs="Tahoma"/>
                <w:sz w:val="16"/>
                <w:szCs w:val="16"/>
              </w:rPr>
              <w:t xml:space="preserve"> sera inéligible.</w:t>
            </w:r>
            <w:r w:rsidR="006F5F61">
              <w:rPr>
                <w:rFonts w:ascii="Tahoma" w:hAnsi="Tahoma" w:cs="Tahoma"/>
                <w:sz w:val="16"/>
                <w:szCs w:val="16"/>
              </w:rPr>
              <w:t xml:space="preserve"> </w:t>
            </w:r>
          </w:p>
        </w:tc>
      </w:tr>
    </w:tbl>
    <w:p w14:paraId="7138E26C" w14:textId="77777777" w:rsidR="00FE3541" w:rsidRPr="00CE74C3" w:rsidRDefault="00FE3541"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F87366" w14:paraId="2022DA5D" w14:textId="77777777" w:rsidTr="000247E5">
        <w:trPr>
          <w:trHeight w:val="270"/>
        </w:trPr>
        <w:tc>
          <w:tcPr>
            <w:tcW w:w="10892" w:type="dxa"/>
            <w:shd w:val="clear" w:color="auto" w:fill="FFFFFF" w:themeFill="background1"/>
          </w:tcPr>
          <w:p w14:paraId="2E533B80" w14:textId="77777777" w:rsidR="00F87366" w:rsidRPr="00F87366" w:rsidRDefault="00F87366" w:rsidP="00BD5F31">
            <w:pPr>
              <w:shd w:val="clear" w:color="auto" w:fill="FFFFFF" w:themeFill="background1"/>
              <w:jc w:val="both"/>
              <w:rPr>
                <w:rFonts w:ascii="Tahoma" w:hAnsi="Tahoma" w:cs="Tahoma"/>
                <w:i/>
                <w:sz w:val="16"/>
                <w:szCs w:val="16"/>
              </w:rPr>
            </w:pPr>
            <w:r w:rsidRPr="00F87366">
              <w:rPr>
                <w:rFonts w:ascii="Tahoma" w:hAnsi="Tahoma" w:cs="Tahoma"/>
                <w:i/>
                <w:sz w:val="16"/>
                <w:szCs w:val="16"/>
              </w:rPr>
              <w:t>Cocher la case correspondant à la situation de la structure :</w:t>
            </w:r>
          </w:p>
          <w:p w14:paraId="4A1E777D" w14:textId="77777777" w:rsidR="00F87366" w:rsidRDefault="00F87366" w:rsidP="00BD5F31">
            <w:pPr>
              <w:shd w:val="clear" w:color="auto" w:fill="FFFFFF" w:themeFill="background1"/>
              <w:jc w:val="both"/>
              <w:rPr>
                <w:sz w:val="16"/>
                <w:szCs w:val="16"/>
              </w:rPr>
            </w:pPr>
          </w:p>
          <w:p w14:paraId="0DDAD606" w14:textId="77777777" w:rsidR="00F87366" w:rsidRDefault="005047F0" w:rsidP="00BD5F31">
            <w:pPr>
              <w:shd w:val="clear" w:color="auto" w:fill="FFFFFF" w:themeFill="background1"/>
              <w:jc w:val="both"/>
              <w:rPr>
                <w:rFonts w:ascii="Tahoma" w:hAnsi="Tahoma" w:cs="Tahoma"/>
                <w:sz w:val="16"/>
                <w:szCs w:val="16"/>
              </w:rPr>
            </w:pPr>
            <w:sdt>
              <w:sdtPr>
                <w:rPr>
                  <w:sz w:val="16"/>
                  <w:szCs w:val="16"/>
                </w:rPr>
                <w:id w:val="768198231"/>
                <w14:checkbox>
                  <w14:checked w14:val="0"/>
                  <w14:checkedState w14:val="2612" w14:font="MS Gothic"/>
                  <w14:uncheckedState w14:val="2610" w14:font="MS Gothic"/>
                </w14:checkbox>
              </w:sdtPr>
              <w:sdtEndPr/>
              <w:sdtContent>
                <w:r w:rsidR="00F87366">
                  <w:rPr>
                    <w:rFonts w:ascii="MS Gothic" w:eastAsia="MS Gothic" w:hAnsi="MS Gothic" w:hint="eastAsia"/>
                    <w:sz w:val="16"/>
                    <w:szCs w:val="16"/>
                  </w:rPr>
                  <w:t>☐</w:t>
                </w:r>
              </w:sdtContent>
            </w:sdt>
            <w:r w:rsidR="00F87366">
              <w:rPr>
                <w:rFonts w:ascii="Wingdings" w:hAnsi="Wingdings" w:cs="Wingdings"/>
                <w:sz w:val="16"/>
                <w:szCs w:val="16"/>
              </w:rPr>
              <w:t></w:t>
            </w:r>
            <w:r w:rsidR="00F87366">
              <w:rPr>
                <w:rFonts w:ascii="Wingdings" w:hAnsi="Wingdings" w:cs="Wingdings"/>
                <w:sz w:val="16"/>
                <w:szCs w:val="16"/>
              </w:rPr>
              <w:t></w:t>
            </w:r>
            <w:r w:rsidR="00F87366" w:rsidRPr="00F87366">
              <w:rPr>
                <w:rFonts w:ascii="Tahoma" w:hAnsi="Tahoma" w:cs="Tahoma"/>
                <w:sz w:val="16"/>
                <w:szCs w:val="16"/>
              </w:rPr>
              <w:t>Je certifie sur l'honneur que la structure dont je suis le représentant légal n'est pas soumise aux règles de la commande publique pour l'opération identifiée ci-dessus pour laquelle j’ai demandé une aide FEADER, et ce pour le motif suivant :</w:t>
            </w:r>
          </w:p>
          <w:p w14:paraId="1F514EF7" w14:textId="77777777" w:rsidR="00F87366" w:rsidRDefault="005047F0" w:rsidP="00BD5F31">
            <w:pPr>
              <w:shd w:val="clear" w:color="auto" w:fill="FFFFFF" w:themeFill="background1"/>
              <w:jc w:val="both"/>
              <w:rPr>
                <w:rFonts w:ascii="Tahoma" w:hAnsi="Tahoma" w:cs="Tahoma"/>
                <w:sz w:val="16"/>
                <w:szCs w:val="16"/>
              </w:rPr>
            </w:pPr>
            <w:sdt>
              <w:sdtPr>
                <w:rPr>
                  <w:shd w:val="clear" w:color="auto" w:fill="FFFFFF" w:themeFill="background1"/>
                </w:rPr>
                <w:id w:val="808363984"/>
              </w:sdtPr>
              <w:sdtEndPr/>
              <w:sdtContent>
                <w:r w:rsidR="00F87366" w:rsidRPr="00F87366">
                  <w:rPr>
                    <w:shd w:val="clear" w:color="auto" w:fill="FFFFFF" w:themeFill="background1"/>
                  </w:rPr>
                  <w:t>_________</w:t>
                </w:r>
                <w:r w:rsidR="00F87366">
                  <w:rPr>
                    <w:shd w:val="clear" w:color="auto" w:fill="FFFFFF" w:themeFill="background1"/>
                  </w:rPr>
                  <w:t>______________________________________________________________________________________________________________________________________________________________</w:t>
                </w:r>
                <w:r w:rsidR="00F87366" w:rsidRPr="00F87366">
                  <w:rPr>
                    <w:shd w:val="clear" w:color="auto" w:fill="FFFFFF" w:themeFill="background1"/>
                  </w:rPr>
                  <w:t>___</w:t>
                </w:r>
              </w:sdtContent>
            </w:sdt>
          </w:p>
          <w:p w14:paraId="0D4F28B5" w14:textId="77777777" w:rsidR="00F87366" w:rsidRDefault="00F87366" w:rsidP="00BD5F31">
            <w:pPr>
              <w:shd w:val="clear" w:color="auto" w:fill="FFFFFF" w:themeFill="background1"/>
              <w:jc w:val="both"/>
              <w:rPr>
                <w:rFonts w:ascii="Tahoma" w:hAnsi="Tahoma" w:cs="Tahoma"/>
                <w:sz w:val="16"/>
                <w:szCs w:val="16"/>
              </w:rPr>
            </w:pPr>
          </w:p>
          <w:p w14:paraId="30D96C77" w14:textId="77777777" w:rsidR="00BD5F31" w:rsidRPr="006F5F61" w:rsidRDefault="005047F0" w:rsidP="00EA2624">
            <w:pPr>
              <w:shd w:val="clear" w:color="auto" w:fill="FFFFFF" w:themeFill="background1"/>
              <w:spacing w:after="120"/>
              <w:jc w:val="both"/>
              <w:rPr>
                <w:rFonts w:ascii="Tahoma" w:hAnsi="Tahoma" w:cs="Tahoma"/>
                <w:sz w:val="16"/>
                <w:szCs w:val="16"/>
              </w:rPr>
            </w:pPr>
            <w:sdt>
              <w:sdtPr>
                <w:rPr>
                  <w:rFonts w:ascii="MS Gothic" w:eastAsia="MS Gothic" w:hAnsi="MS Gothic"/>
                  <w:sz w:val="16"/>
                  <w:szCs w:val="16"/>
                </w:rPr>
                <w:id w:val="484599193"/>
                <w14:checkbox>
                  <w14:checked w14:val="0"/>
                  <w14:checkedState w14:val="2612" w14:font="MS Gothic"/>
                  <w14:uncheckedState w14:val="2610" w14:font="MS Gothic"/>
                </w14:checkbox>
              </w:sdtPr>
              <w:sdtEndPr/>
              <w:sdtContent>
                <w:r w:rsidR="00F87366" w:rsidRPr="006F5F61">
                  <w:rPr>
                    <w:rFonts w:ascii="MS Gothic" w:eastAsia="MS Gothic" w:hAnsi="MS Gothic" w:hint="eastAsia"/>
                    <w:sz w:val="16"/>
                    <w:szCs w:val="16"/>
                  </w:rPr>
                  <w:t>☐</w:t>
                </w:r>
              </w:sdtContent>
            </w:sdt>
            <w:r w:rsidR="00F87366" w:rsidRPr="006F5F61">
              <w:rPr>
                <w:rFonts w:ascii="Wingdings" w:hAnsi="Wingdings" w:cs="Wingdings"/>
                <w:sz w:val="16"/>
                <w:szCs w:val="16"/>
              </w:rPr>
              <w:t></w:t>
            </w:r>
            <w:r w:rsidR="00F87366" w:rsidRPr="006F5F61">
              <w:rPr>
                <w:rFonts w:ascii="Wingdings" w:hAnsi="Wingdings" w:cs="Wingdings"/>
                <w:sz w:val="16"/>
                <w:szCs w:val="16"/>
              </w:rPr>
              <w:t></w:t>
            </w:r>
            <w:r w:rsidR="006F5F61">
              <w:t xml:space="preserve"> </w:t>
            </w:r>
            <w:r w:rsidR="006F5F61" w:rsidRPr="006F5F61">
              <w:rPr>
                <w:rFonts w:ascii="Tahoma" w:hAnsi="Tahoma" w:cs="Tahoma"/>
                <w:sz w:val="16"/>
                <w:szCs w:val="16"/>
              </w:rPr>
              <w:t>Je m'engage à respecter les règles de passation des marchés publics pour l'opération identifiée ci-dessus pour laquelle j'ai demandé une aide FEADER. Ce(s) marché(s) sont décrits dans le(s) tableau(x) ci-dessous.</w:t>
            </w:r>
          </w:p>
        </w:tc>
      </w:tr>
    </w:tbl>
    <w:p w14:paraId="741FE00C" w14:textId="77777777" w:rsidR="00F87366" w:rsidRDefault="00F87366" w:rsidP="00FE3541">
      <w:pPr>
        <w:pStyle w:val="titreformulaire"/>
        <w:keepNext w:val="0"/>
        <w:rPr>
          <w:shd w:val="clear" w:color="auto" w:fill="008080"/>
        </w:rPr>
      </w:pPr>
    </w:p>
    <w:p w14:paraId="05E32A65" w14:textId="77777777" w:rsidR="004543BD" w:rsidRPr="00F20D73" w:rsidRDefault="004543BD" w:rsidP="004543BD">
      <w:pPr>
        <w:pStyle w:val="Titredepartiedeformulaire"/>
        <w:keepNext w:val="0"/>
        <w:rPr>
          <w:lang w:val="fr-FR"/>
        </w:rPr>
      </w:pPr>
      <w:r>
        <w:rPr>
          <w:lang w:val="fr-FR"/>
        </w:rPr>
        <w:t>Description des marchés prevus</w:t>
      </w:r>
    </w:p>
    <w:p w14:paraId="39A43649" w14:textId="77777777" w:rsidR="00EA2624" w:rsidRDefault="00EA2624" w:rsidP="00FE3541">
      <w:pPr>
        <w:pStyle w:val="titreformulaire"/>
        <w:keepNext w:val="0"/>
        <w:rPr>
          <w:b w:val="0"/>
          <w:i/>
          <w:color w:val="auto"/>
          <w:sz w:val="16"/>
          <w:szCs w:val="16"/>
        </w:rPr>
      </w:pPr>
    </w:p>
    <w:p w14:paraId="76DE05E2" w14:textId="6B4B0FA6" w:rsidR="004543BD" w:rsidRDefault="00CE74C3" w:rsidP="00FE3541">
      <w:pPr>
        <w:pStyle w:val="titreformulaire"/>
        <w:keepNext w:val="0"/>
        <w:rPr>
          <w:b w:val="0"/>
          <w:i/>
          <w:color w:val="auto"/>
          <w:sz w:val="16"/>
          <w:szCs w:val="16"/>
        </w:rPr>
      </w:pPr>
      <w:r w:rsidRPr="00CE74C3">
        <w:rPr>
          <w:b w:val="0"/>
          <w:i/>
          <w:color w:val="auto"/>
          <w:sz w:val="16"/>
          <w:szCs w:val="16"/>
        </w:rPr>
        <w:t>Si l'opération fait l'objet de plus de deux marchés, veuillez remplir plusieurs exemplaires de ce formulaire</w:t>
      </w:r>
    </w:p>
    <w:p w14:paraId="3E949AD9"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47C51D5C" w14:textId="77777777" w:rsidTr="003D7C45">
        <w:trPr>
          <w:trHeight w:val="270"/>
        </w:trPr>
        <w:tc>
          <w:tcPr>
            <w:tcW w:w="10881" w:type="dxa"/>
            <w:shd w:val="clear" w:color="auto" w:fill="FFFFFF" w:themeFill="background1"/>
          </w:tcPr>
          <w:p w14:paraId="66055876" w14:textId="77777777" w:rsidR="006F5F61" w:rsidRPr="00CE74C3" w:rsidRDefault="006F5F61" w:rsidP="003D7C45">
            <w:pPr>
              <w:pStyle w:val="normalformulaire"/>
              <w:rPr>
                <w:sz w:val="4"/>
                <w:szCs w:val="4"/>
              </w:rPr>
            </w:pPr>
          </w:p>
          <w:p w14:paraId="761F9AB4"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357EE48D" w14:textId="77777777" w:rsidR="006F5F61" w:rsidRPr="00CE74C3" w:rsidRDefault="006F5F61" w:rsidP="003D7C45">
            <w:pPr>
              <w:pStyle w:val="normalformulaire"/>
              <w:rPr>
                <w:sz w:val="4"/>
                <w:szCs w:val="4"/>
              </w:rPr>
            </w:pPr>
          </w:p>
          <w:p w14:paraId="6012C41F" w14:textId="77777777" w:rsidR="006F5F61" w:rsidRDefault="006F5F61" w:rsidP="003D7C45">
            <w:pPr>
              <w:pStyle w:val="normalformulaire"/>
              <w:rPr>
                <w:szCs w:val="16"/>
              </w:rPr>
            </w:pPr>
            <w:r>
              <w:rPr>
                <w:szCs w:val="16"/>
              </w:rPr>
              <w:t xml:space="preserve">Montant HT du marché : </w:t>
            </w:r>
            <w:sdt>
              <w:sdtPr>
                <w:id w:val="1904566883"/>
              </w:sdtPr>
              <w:sdtEndPr/>
              <w:sdtContent>
                <w:r>
                  <w:t>___</w:t>
                </w:r>
                <w:r w:rsidRPr="009F2BA4">
                  <w:t>_________</w:t>
                </w:r>
              </w:sdtContent>
            </w:sdt>
          </w:p>
          <w:p w14:paraId="4AFABD5E" w14:textId="77777777" w:rsidR="006F5F61" w:rsidRPr="00CE74C3" w:rsidRDefault="006F5F61" w:rsidP="003D7C45">
            <w:pPr>
              <w:pStyle w:val="normalformulaire"/>
              <w:rPr>
                <w:sz w:val="4"/>
                <w:szCs w:val="4"/>
              </w:rPr>
            </w:pPr>
          </w:p>
          <w:p w14:paraId="103F8C67" w14:textId="77777777" w:rsidR="006F5F61" w:rsidRPr="003C05F6" w:rsidRDefault="006F5F61" w:rsidP="003D7C45">
            <w:pPr>
              <w:pStyle w:val="normalformulaire"/>
              <w:rPr>
                <w:szCs w:val="16"/>
              </w:rPr>
            </w:pPr>
            <w:r>
              <w:rPr>
                <w:szCs w:val="16"/>
              </w:rPr>
              <w:t xml:space="preserve">Type de marché :                    </w:t>
            </w:r>
            <w:sdt>
              <w:sdtPr>
                <w:rPr>
                  <w:szCs w:val="16"/>
                </w:rPr>
                <w:id w:val="-63302342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55320610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70FA094E"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6F5F61" w14:paraId="40B6E4D6" w14:textId="77777777" w:rsidTr="00CE74C3">
              <w:tc>
                <w:tcPr>
                  <w:tcW w:w="5524" w:type="dxa"/>
                  <w:shd w:val="clear" w:color="auto" w:fill="DDD9C3" w:themeFill="background2" w:themeFillShade="E6"/>
                </w:tcPr>
                <w:p w14:paraId="4343F6E3" w14:textId="77777777" w:rsidR="006F5F61" w:rsidRDefault="006F5F61" w:rsidP="003D7C45">
                  <w:pPr>
                    <w:pStyle w:val="normalformulaire"/>
                    <w:jc w:val="center"/>
                    <w:rPr>
                      <w:szCs w:val="16"/>
                    </w:rPr>
                  </w:pPr>
                  <w:r>
                    <w:rPr>
                      <w:szCs w:val="16"/>
                    </w:rPr>
                    <w:t>Procédure</w:t>
                  </w:r>
                </w:p>
              </w:tc>
              <w:tc>
                <w:tcPr>
                  <w:tcW w:w="2551" w:type="dxa"/>
                  <w:shd w:val="clear" w:color="auto" w:fill="DDD9C3" w:themeFill="background2" w:themeFillShade="E6"/>
                </w:tcPr>
                <w:p w14:paraId="21633E8E" w14:textId="77777777" w:rsidR="006F5F61" w:rsidRDefault="006F5F61"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77638A20" w14:textId="77777777" w:rsidR="006F5F61" w:rsidRDefault="006F5F61" w:rsidP="003D7C45">
                  <w:pPr>
                    <w:pStyle w:val="normalformulaire"/>
                    <w:jc w:val="center"/>
                    <w:rPr>
                      <w:szCs w:val="16"/>
                    </w:rPr>
                  </w:pPr>
                  <w:r>
                    <w:rPr>
                      <w:szCs w:val="16"/>
                    </w:rPr>
                    <w:t>Forme</w:t>
                  </w:r>
                </w:p>
              </w:tc>
            </w:tr>
            <w:tr w:rsidR="006F5F61" w14:paraId="1A5D0235" w14:textId="77777777" w:rsidTr="00EA2624">
              <w:tc>
                <w:tcPr>
                  <w:tcW w:w="5524" w:type="dxa"/>
                  <w:tcMar>
                    <w:top w:w="57" w:type="dxa"/>
                    <w:bottom w:w="57" w:type="dxa"/>
                  </w:tcMar>
                </w:tcPr>
                <w:p w14:paraId="4375BF48" w14:textId="77777777" w:rsidR="006F5F61" w:rsidRPr="003C05F6" w:rsidRDefault="005047F0" w:rsidP="003D7C45">
                  <w:pPr>
                    <w:pStyle w:val="normalformulaire"/>
                    <w:rPr>
                      <w:szCs w:val="16"/>
                    </w:rPr>
                  </w:pPr>
                  <w:sdt>
                    <w:sdtPr>
                      <w:rPr>
                        <w:szCs w:val="16"/>
                      </w:rPr>
                      <w:id w:val="-1841682694"/>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w:t>
                  </w:r>
                  <w:r w:rsidR="00CE74C3">
                    <w:rPr>
                      <w:szCs w:val="16"/>
                    </w:rPr>
                    <w:t>Procédure adaptée en dispense de mise en concurrence et de publicité</w:t>
                  </w:r>
                </w:p>
                <w:p w14:paraId="17380952" w14:textId="77777777" w:rsidR="006F5F61" w:rsidRPr="003C05F6" w:rsidRDefault="005047F0" w:rsidP="003D7C45">
                  <w:pPr>
                    <w:pStyle w:val="normalformulaire"/>
                    <w:rPr>
                      <w:szCs w:val="16"/>
                    </w:rPr>
                  </w:pPr>
                  <w:sdt>
                    <w:sdtPr>
                      <w:rPr>
                        <w:szCs w:val="16"/>
                      </w:rPr>
                      <w:id w:val="-168073067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adaptée</w:t>
                  </w:r>
                </w:p>
                <w:p w14:paraId="5BCA524C" w14:textId="77777777" w:rsidR="006F5F61" w:rsidRPr="003C05F6" w:rsidRDefault="005047F0" w:rsidP="003D7C45">
                  <w:pPr>
                    <w:pStyle w:val="normalformulaire"/>
                    <w:rPr>
                      <w:szCs w:val="16"/>
                    </w:rPr>
                  </w:pPr>
                  <w:sdt>
                    <w:sdtPr>
                      <w:rPr>
                        <w:szCs w:val="16"/>
                      </w:rPr>
                      <w:id w:val="989827918"/>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Procédure formalisée :</w:t>
                  </w:r>
                </w:p>
                <w:p w14:paraId="7BC420B2" w14:textId="77777777" w:rsidR="006F5F61" w:rsidRDefault="006F5F61" w:rsidP="003D7C45">
                  <w:pPr>
                    <w:pStyle w:val="normalformulaire"/>
                    <w:rPr>
                      <w:szCs w:val="16"/>
                    </w:rPr>
                  </w:pPr>
                  <w:r>
                    <w:rPr>
                      <w:szCs w:val="16"/>
                    </w:rPr>
                    <w:tab/>
                  </w:r>
                  <w:sdt>
                    <w:sdtPr>
                      <w:rPr>
                        <w:szCs w:val="16"/>
                      </w:rPr>
                      <w:id w:val="197555696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2E274CDE" w14:textId="77777777" w:rsidR="006F5F61" w:rsidRPr="003C05F6" w:rsidRDefault="006F5F61" w:rsidP="003D7C45">
                  <w:pPr>
                    <w:pStyle w:val="normalformulaire"/>
                    <w:rPr>
                      <w:szCs w:val="16"/>
                    </w:rPr>
                  </w:pPr>
                  <w:r>
                    <w:rPr>
                      <w:szCs w:val="16"/>
                    </w:rPr>
                    <w:tab/>
                  </w:r>
                  <w:sdt>
                    <w:sdtPr>
                      <w:rPr>
                        <w:szCs w:val="16"/>
                      </w:rPr>
                      <w:id w:val="1467393765"/>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34BCB265" w14:textId="77777777" w:rsidR="006F5F61" w:rsidRDefault="006F5F61" w:rsidP="003D7C45">
                  <w:pPr>
                    <w:pStyle w:val="normalformulaire"/>
                    <w:rPr>
                      <w:szCs w:val="16"/>
                    </w:rPr>
                  </w:pPr>
                  <w:r w:rsidRPr="003C05F6">
                    <w:rPr>
                      <w:szCs w:val="16"/>
                    </w:rPr>
                    <w:tab/>
                  </w:r>
                  <w:sdt>
                    <w:sdtPr>
                      <w:rPr>
                        <w:szCs w:val="16"/>
                      </w:rPr>
                      <w:id w:val="80883116"/>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Concours</w:t>
                  </w:r>
                </w:p>
                <w:p w14:paraId="4614AD0D" w14:textId="77777777" w:rsidR="006F5F61" w:rsidRDefault="006F5F61" w:rsidP="003D7C45">
                  <w:pPr>
                    <w:pStyle w:val="normalformulaire"/>
                    <w:rPr>
                      <w:szCs w:val="16"/>
                    </w:rPr>
                  </w:pPr>
                  <w:r w:rsidRPr="003C05F6">
                    <w:rPr>
                      <w:szCs w:val="16"/>
                    </w:rPr>
                    <w:tab/>
                  </w:r>
                  <w:sdt>
                    <w:sdtPr>
                      <w:rPr>
                        <w:szCs w:val="16"/>
                      </w:rPr>
                      <w:id w:val="1778987820"/>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223F95D4" w14:textId="77777777" w:rsidR="006F5F61" w:rsidRDefault="006F5F61" w:rsidP="003D7C45">
                  <w:pPr>
                    <w:pStyle w:val="normalformulaire"/>
                    <w:rPr>
                      <w:szCs w:val="16"/>
                    </w:rPr>
                  </w:pPr>
                  <w:r w:rsidRPr="003C05F6">
                    <w:rPr>
                      <w:szCs w:val="16"/>
                    </w:rPr>
                    <w:tab/>
                  </w:r>
                  <w:sdt>
                    <w:sdtPr>
                      <w:rPr>
                        <w:szCs w:val="16"/>
                      </w:rPr>
                      <w:id w:val="194186986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Procédure négociée</w:t>
                  </w:r>
                </w:p>
                <w:p w14:paraId="7C63B224" w14:textId="77777777" w:rsidR="006F5F61" w:rsidRDefault="005047F0" w:rsidP="003D7C45">
                  <w:pPr>
                    <w:pStyle w:val="normalformulaire"/>
                    <w:rPr>
                      <w:szCs w:val="16"/>
                    </w:rPr>
                  </w:pPr>
                  <w:sdt>
                    <w:sdtPr>
                      <w:rPr>
                        <w:szCs w:val="16"/>
                      </w:rPr>
                      <w:id w:val="173812277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w:t>
                  </w:r>
                  <w:r w:rsidR="006F5F61">
                    <w:rPr>
                      <w:szCs w:val="16"/>
                    </w:rPr>
                    <w:t>r</w:t>
                  </w:r>
                  <w:r w:rsidR="006F5F61" w:rsidRPr="003C05F6">
                    <w:rPr>
                      <w:szCs w:val="16"/>
                    </w:rPr>
                    <w:t>) :</w:t>
                  </w:r>
                  <w:r w:rsidR="006F5F61">
                    <w:rPr>
                      <w:szCs w:val="16"/>
                    </w:rPr>
                    <w:t xml:space="preserve"> </w:t>
                  </w:r>
                  <w:sdt>
                    <w:sdtPr>
                      <w:id w:val="-1192301851"/>
                    </w:sdtPr>
                    <w:sdtEndPr/>
                    <w:sdtContent>
                      <w:r w:rsidR="006F5F61">
                        <w:t>___</w:t>
                      </w:r>
                      <w:r w:rsidR="006F5F61" w:rsidRPr="009F2BA4">
                        <w:t>_________</w:t>
                      </w:r>
                    </w:sdtContent>
                  </w:sdt>
                </w:p>
              </w:tc>
              <w:tc>
                <w:tcPr>
                  <w:tcW w:w="2551" w:type="dxa"/>
                  <w:tcMar>
                    <w:top w:w="57" w:type="dxa"/>
                    <w:bottom w:w="57" w:type="dxa"/>
                  </w:tcMar>
                  <w:vAlign w:val="center"/>
                </w:tcPr>
                <w:p w14:paraId="17B5FDE6" w14:textId="77777777" w:rsidR="006F5F61" w:rsidRPr="003C05F6" w:rsidRDefault="005047F0" w:rsidP="003D7C45">
                  <w:pPr>
                    <w:pStyle w:val="normalformulaire"/>
                    <w:jc w:val="left"/>
                    <w:rPr>
                      <w:szCs w:val="16"/>
                    </w:rPr>
                  </w:pPr>
                  <w:sdt>
                    <w:sdtPr>
                      <w:rPr>
                        <w:szCs w:val="16"/>
                      </w:rPr>
                      <w:id w:val="-1004194816"/>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Publicité non obligatoire</w:t>
                  </w:r>
                </w:p>
                <w:p w14:paraId="3BDA2CE8" w14:textId="77777777" w:rsidR="006F5F61" w:rsidRPr="003C05F6" w:rsidRDefault="005047F0" w:rsidP="003D7C45">
                  <w:pPr>
                    <w:pStyle w:val="normalformulaire"/>
                    <w:jc w:val="left"/>
                    <w:rPr>
                      <w:szCs w:val="16"/>
                    </w:rPr>
                  </w:pPr>
                  <w:sdt>
                    <w:sdtPr>
                      <w:rPr>
                        <w:szCs w:val="16"/>
                      </w:rPr>
                      <w:id w:val="64408530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BOAMP</w:t>
                  </w:r>
                </w:p>
                <w:p w14:paraId="3BF99DA4" w14:textId="77777777" w:rsidR="006F5F61" w:rsidRPr="003C05F6" w:rsidRDefault="005047F0" w:rsidP="003D7C45">
                  <w:pPr>
                    <w:pStyle w:val="normalformulaire"/>
                    <w:jc w:val="left"/>
                    <w:rPr>
                      <w:szCs w:val="16"/>
                    </w:rPr>
                  </w:pPr>
                  <w:sdt>
                    <w:sdtPr>
                      <w:rPr>
                        <w:szCs w:val="16"/>
                      </w:rPr>
                      <w:id w:val="-15646148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JAL </w:t>
                  </w:r>
                  <w:r w:rsidR="006F5F61" w:rsidRPr="003C05F6">
                    <w:rPr>
                      <w:szCs w:val="16"/>
                    </w:rPr>
                    <w:cr/>
                  </w:r>
                  <w:sdt>
                    <w:sdtPr>
                      <w:rPr>
                        <w:szCs w:val="16"/>
                      </w:rPr>
                      <w:id w:val="-106124555"/>
                      <w14:checkbox>
                        <w14:checked w14:val="0"/>
                        <w14:checkedState w14:val="2612" w14:font="MS Gothic"/>
                        <w14:uncheckedState w14:val="2610" w14:font="MS Gothic"/>
                      </w14:checkbox>
                    </w:sdtPr>
                    <w:sdtEndPr/>
                    <w:sdtContent>
                      <w:r w:rsidR="006F5F61">
                        <w:rPr>
                          <w:rFonts w:ascii="MS Gothic" w:eastAsia="MS Gothic" w:hAnsi="MS Gothic" w:hint="eastAsia"/>
                          <w:szCs w:val="16"/>
                        </w:rPr>
                        <w:t>☐</w:t>
                      </w:r>
                    </w:sdtContent>
                  </w:sdt>
                  <w:r w:rsidR="006F5F61">
                    <w:rPr>
                      <w:szCs w:val="16"/>
                    </w:rPr>
                    <w:t xml:space="preserve"> P</w:t>
                  </w:r>
                  <w:r w:rsidR="006F5F61" w:rsidRPr="003C05F6">
                    <w:rPr>
                      <w:szCs w:val="16"/>
                    </w:rPr>
                    <w:t>rofil acheteur</w:t>
                  </w:r>
                </w:p>
                <w:p w14:paraId="722182DA" w14:textId="77777777" w:rsidR="006F5F61" w:rsidRPr="003C05F6" w:rsidRDefault="005047F0" w:rsidP="003D7C45">
                  <w:pPr>
                    <w:pStyle w:val="normalformulaire"/>
                    <w:jc w:val="left"/>
                    <w:rPr>
                      <w:szCs w:val="16"/>
                    </w:rPr>
                  </w:pPr>
                  <w:sdt>
                    <w:sdtPr>
                      <w:rPr>
                        <w:szCs w:val="16"/>
                      </w:rPr>
                      <w:id w:val="-89419615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JOUE</w:t>
                  </w:r>
                </w:p>
                <w:p w14:paraId="0AA5E314" w14:textId="77777777" w:rsidR="006F5F61" w:rsidRPr="003C05F6" w:rsidRDefault="005047F0" w:rsidP="003D7C45">
                  <w:pPr>
                    <w:pStyle w:val="normalformulaire"/>
                    <w:jc w:val="left"/>
                    <w:rPr>
                      <w:szCs w:val="16"/>
                    </w:rPr>
                  </w:pPr>
                  <w:sdt>
                    <w:sdtPr>
                      <w:rPr>
                        <w:szCs w:val="16"/>
                      </w:rPr>
                      <w:id w:val="2042393864"/>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Presse spécialisée (si nécessaire)</w:t>
                  </w:r>
                </w:p>
                <w:p w14:paraId="19052FBD" w14:textId="77777777" w:rsidR="006F5F61" w:rsidRDefault="005047F0" w:rsidP="003D7C45">
                  <w:pPr>
                    <w:pStyle w:val="normalformulaire"/>
                    <w:jc w:val="left"/>
                    <w:rPr>
                      <w:szCs w:val="16"/>
                    </w:rPr>
                  </w:pPr>
                  <w:sdt>
                    <w:sdtPr>
                      <w:rPr>
                        <w:szCs w:val="16"/>
                      </w:rPr>
                      <w:id w:val="316160737"/>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 (préciser)</w:t>
                  </w:r>
                  <w:r w:rsidR="006F5F61">
                    <w:rPr>
                      <w:szCs w:val="16"/>
                    </w:rPr>
                    <w:t xml:space="preserve"> : </w:t>
                  </w:r>
                  <w:sdt>
                    <w:sdtPr>
                      <w:id w:val="252866281"/>
                    </w:sdtPr>
                    <w:sdtEndPr/>
                    <w:sdtContent>
                      <w:r w:rsidR="006F5F61">
                        <w:t>___</w:t>
                      </w:r>
                      <w:r w:rsidR="006F5F61" w:rsidRPr="009F2BA4">
                        <w:t>_________</w:t>
                      </w:r>
                    </w:sdtContent>
                  </w:sdt>
                </w:p>
              </w:tc>
              <w:tc>
                <w:tcPr>
                  <w:tcW w:w="2580" w:type="dxa"/>
                  <w:tcMar>
                    <w:top w:w="57" w:type="dxa"/>
                    <w:bottom w:w="57" w:type="dxa"/>
                  </w:tcMar>
                  <w:vAlign w:val="center"/>
                </w:tcPr>
                <w:p w14:paraId="77052559" w14:textId="77777777" w:rsidR="006F5F61" w:rsidRPr="003C05F6" w:rsidRDefault="005047F0" w:rsidP="003D7C45">
                  <w:pPr>
                    <w:pStyle w:val="normalformulaire"/>
                    <w:jc w:val="left"/>
                    <w:rPr>
                      <w:szCs w:val="16"/>
                    </w:rPr>
                  </w:pPr>
                  <w:sdt>
                    <w:sdtPr>
                      <w:rPr>
                        <w:szCs w:val="16"/>
                      </w:rPr>
                      <w:id w:val="115580379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Accord-cadre</w:t>
                  </w:r>
                  <w:r w:rsidR="006F5F61" w:rsidRPr="003C05F6">
                    <w:rPr>
                      <w:szCs w:val="16"/>
                    </w:rPr>
                    <w:cr/>
                  </w:r>
                  <w:sdt>
                    <w:sdtPr>
                      <w:rPr>
                        <w:szCs w:val="16"/>
                      </w:rPr>
                      <w:id w:val="1872187567"/>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1B76B04F" w14:textId="77777777" w:rsidR="006F5F61" w:rsidRPr="003C05F6" w:rsidRDefault="005047F0" w:rsidP="003D7C45">
                  <w:pPr>
                    <w:pStyle w:val="normalformulaire"/>
                    <w:jc w:val="left"/>
                    <w:rPr>
                      <w:szCs w:val="16"/>
                    </w:rPr>
                  </w:pPr>
                  <w:sdt>
                    <w:sdtPr>
                      <w:rPr>
                        <w:szCs w:val="16"/>
                      </w:rPr>
                      <w:id w:val="1106318986"/>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Marché à bons de commande</w:t>
                  </w:r>
                  <w:r w:rsidR="006F5F61" w:rsidRPr="003C05F6">
                    <w:rPr>
                      <w:szCs w:val="16"/>
                    </w:rPr>
                    <w:cr/>
                  </w:r>
                  <w:sdt>
                    <w:sdtPr>
                      <w:rPr>
                        <w:szCs w:val="16"/>
                      </w:rPr>
                      <w:id w:val="65917542"/>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Marché à tranches conditionnelles</w:t>
                  </w:r>
                </w:p>
                <w:p w14:paraId="33568C9C" w14:textId="77777777" w:rsidR="006F5F61" w:rsidRDefault="005047F0" w:rsidP="003D7C45">
                  <w:pPr>
                    <w:pStyle w:val="normalformulaire"/>
                    <w:jc w:val="left"/>
                    <w:rPr>
                      <w:szCs w:val="16"/>
                    </w:rPr>
                  </w:pPr>
                  <w:sdt>
                    <w:sdtPr>
                      <w:rPr>
                        <w:szCs w:val="16"/>
                      </w:rPr>
                      <w:id w:val="20897889"/>
                      <w14:checkbox>
                        <w14:checked w14:val="0"/>
                        <w14:checkedState w14:val="2612" w14:font="MS Gothic"/>
                        <w14:uncheckedState w14:val="2610" w14:font="MS Gothic"/>
                      </w14:checkbox>
                    </w:sdtPr>
                    <w:sdtEndPr/>
                    <w:sdtContent>
                      <w:r w:rsidR="006F5F61" w:rsidRPr="00BE7E7D">
                        <w:rPr>
                          <w:rFonts w:ascii="MS Gothic" w:eastAsia="MS Gothic" w:hAnsi="MS Gothic" w:hint="eastAsia"/>
                          <w:szCs w:val="16"/>
                        </w:rPr>
                        <w:t>☐</w:t>
                      </w:r>
                    </w:sdtContent>
                  </w:sdt>
                  <w:r w:rsidR="006F5F61" w:rsidRPr="003C05F6">
                    <w:rPr>
                      <w:szCs w:val="16"/>
                    </w:rPr>
                    <w:t xml:space="preserve"> Autres (préciser) :</w:t>
                  </w:r>
                  <w:r w:rsidR="006F5F61">
                    <w:rPr>
                      <w:szCs w:val="16"/>
                    </w:rPr>
                    <w:t xml:space="preserve"> </w:t>
                  </w:r>
                  <w:sdt>
                    <w:sdtPr>
                      <w:id w:val="1131217010"/>
                    </w:sdtPr>
                    <w:sdtEndPr/>
                    <w:sdtContent>
                      <w:r w:rsidR="006F5F61">
                        <w:t>___</w:t>
                      </w:r>
                      <w:r w:rsidR="006F5F61" w:rsidRPr="009F2BA4">
                        <w:t>_________</w:t>
                      </w:r>
                    </w:sdtContent>
                  </w:sdt>
                </w:p>
              </w:tc>
            </w:tr>
          </w:tbl>
          <w:p w14:paraId="7D2A744E" w14:textId="77777777" w:rsidR="006F5F61" w:rsidRPr="00CE74C3" w:rsidRDefault="006F5F61" w:rsidP="003D7C45">
            <w:pPr>
              <w:pStyle w:val="normalformulaire"/>
              <w:rPr>
                <w:sz w:val="4"/>
                <w:szCs w:val="4"/>
              </w:rPr>
            </w:pPr>
          </w:p>
          <w:p w14:paraId="60BCD85C" w14:textId="77777777" w:rsidR="006F5F61" w:rsidRPr="00CE74C3" w:rsidRDefault="006F5F61" w:rsidP="003D7C45">
            <w:pPr>
              <w:shd w:val="clear" w:color="auto" w:fill="FFFFFF" w:themeFill="background1"/>
              <w:jc w:val="both"/>
              <w:rPr>
                <w:rFonts w:ascii="Tahoma" w:hAnsi="Tahoma" w:cs="Tahoma"/>
                <w:sz w:val="4"/>
                <w:szCs w:val="4"/>
              </w:rPr>
            </w:pPr>
          </w:p>
        </w:tc>
      </w:tr>
    </w:tbl>
    <w:p w14:paraId="70042763" w14:textId="77777777" w:rsidR="003D7C45" w:rsidRDefault="003D7C45"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10666"/>
      </w:tblGrid>
      <w:tr w:rsidR="003D7C45" w14:paraId="7A86C026" w14:textId="77777777" w:rsidTr="003D7C45">
        <w:trPr>
          <w:trHeight w:val="270"/>
        </w:trPr>
        <w:tc>
          <w:tcPr>
            <w:tcW w:w="10881" w:type="dxa"/>
            <w:shd w:val="clear" w:color="auto" w:fill="FFFFFF" w:themeFill="background1"/>
          </w:tcPr>
          <w:p w14:paraId="6A68006A" w14:textId="77777777" w:rsidR="003D7C45" w:rsidRPr="00CE74C3" w:rsidRDefault="003D7C45" w:rsidP="003D7C45">
            <w:pPr>
              <w:pStyle w:val="normalformulaire"/>
              <w:rPr>
                <w:sz w:val="4"/>
                <w:szCs w:val="4"/>
              </w:rPr>
            </w:pPr>
          </w:p>
          <w:p w14:paraId="32E4E1AA" w14:textId="77777777" w:rsidR="003D7C45" w:rsidRDefault="003D7C45" w:rsidP="003D7C45">
            <w:pPr>
              <w:pStyle w:val="normalformulaire"/>
              <w:rPr>
                <w:szCs w:val="16"/>
              </w:rPr>
            </w:pPr>
            <w:r w:rsidRPr="00CF0113">
              <w:rPr>
                <w:szCs w:val="16"/>
              </w:rPr>
              <w:t>Objet</w:t>
            </w:r>
            <w:r>
              <w:rPr>
                <w:szCs w:val="16"/>
              </w:rPr>
              <w:t xml:space="preserve"> du marché : </w:t>
            </w:r>
            <w:sdt>
              <w:sdtPr>
                <w:id w:val="1456370994"/>
              </w:sdtPr>
              <w:sdtEndPr/>
              <w:sdtContent>
                <w:r>
                  <w:t>___</w:t>
                </w:r>
                <w:r w:rsidRPr="009F2BA4">
                  <w:t>_________</w:t>
                </w:r>
              </w:sdtContent>
            </w:sdt>
          </w:p>
          <w:p w14:paraId="11B1F39A" w14:textId="77777777" w:rsidR="003D7C45" w:rsidRPr="00CE74C3" w:rsidRDefault="003D7C45" w:rsidP="003D7C45">
            <w:pPr>
              <w:pStyle w:val="normalformulaire"/>
              <w:rPr>
                <w:sz w:val="4"/>
                <w:szCs w:val="4"/>
              </w:rPr>
            </w:pPr>
          </w:p>
          <w:p w14:paraId="72DB214D" w14:textId="77777777" w:rsidR="003D7C45" w:rsidRDefault="003D7C45" w:rsidP="003D7C45">
            <w:pPr>
              <w:pStyle w:val="normalformulaire"/>
              <w:rPr>
                <w:szCs w:val="16"/>
              </w:rPr>
            </w:pPr>
            <w:r>
              <w:rPr>
                <w:szCs w:val="16"/>
              </w:rPr>
              <w:t xml:space="preserve">Montant HT du marché : </w:t>
            </w:r>
            <w:sdt>
              <w:sdtPr>
                <w:id w:val="1491983876"/>
              </w:sdtPr>
              <w:sdtEndPr/>
              <w:sdtContent>
                <w:r>
                  <w:t>___</w:t>
                </w:r>
                <w:r w:rsidRPr="009F2BA4">
                  <w:t>_________</w:t>
                </w:r>
              </w:sdtContent>
            </w:sdt>
          </w:p>
          <w:p w14:paraId="5B997651" w14:textId="77777777" w:rsidR="003D7C45" w:rsidRPr="00CE74C3" w:rsidRDefault="003D7C45" w:rsidP="003D7C45">
            <w:pPr>
              <w:pStyle w:val="normalformulaire"/>
              <w:rPr>
                <w:sz w:val="4"/>
                <w:szCs w:val="4"/>
              </w:rPr>
            </w:pPr>
          </w:p>
          <w:p w14:paraId="295CD845" w14:textId="77777777" w:rsidR="003D7C45" w:rsidRPr="003C05F6" w:rsidRDefault="003D7C45" w:rsidP="003D7C45">
            <w:pPr>
              <w:pStyle w:val="normalformulaire"/>
              <w:rPr>
                <w:szCs w:val="16"/>
              </w:rPr>
            </w:pPr>
            <w:r>
              <w:rPr>
                <w:szCs w:val="16"/>
              </w:rPr>
              <w:t xml:space="preserve">Type de marché :                    </w:t>
            </w:r>
            <w:sdt>
              <w:sdtPr>
                <w:rPr>
                  <w:szCs w:val="16"/>
                </w:rPr>
                <w:id w:val="-142625456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 xml:space="preserve">Travaux                             </w:t>
            </w:r>
            <w:sdt>
              <w:sdtPr>
                <w:rPr>
                  <w:szCs w:val="16"/>
                </w:rPr>
                <w:id w:val="98450770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Fourniture et services</w:t>
            </w:r>
          </w:p>
          <w:p w14:paraId="69E1968C" w14:textId="77777777" w:rsidR="003D7C45" w:rsidRPr="00CE74C3" w:rsidRDefault="003D7C45" w:rsidP="003D7C45">
            <w:pPr>
              <w:pStyle w:val="normalformulaire"/>
              <w:rPr>
                <w:sz w:val="4"/>
                <w:szCs w:val="4"/>
              </w:rPr>
            </w:pPr>
          </w:p>
          <w:tbl>
            <w:tblPr>
              <w:tblStyle w:val="Grilledutableau"/>
              <w:tblW w:w="0" w:type="auto"/>
              <w:tblLook w:val="04A0" w:firstRow="1" w:lastRow="0" w:firstColumn="1" w:lastColumn="0" w:noHBand="0" w:noVBand="1"/>
            </w:tblPr>
            <w:tblGrid>
              <w:gridCol w:w="5390"/>
              <w:gridCol w:w="2511"/>
              <w:gridCol w:w="2539"/>
            </w:tblGrid>
            <w:tr w:rsidR="003D7C45" w14:paraId="55966EB3" w14:textId="77777777" w:rsidTr="00CE74C3">
              <w:tc>
                <w:tcPr>
                  <w:tcW w:w="5524" w:type="dxa"/>
                  <w:shd w:val="clear" w:color="auto" w:fill="DDD9C3" w:themeFill="background2" w:themeFillShade="E6"/>
                </w:tcPr>
                <w:p w14:paraId="0E595DA4" w14:textId="77777777" w:rsidR="003D7C45" w:rsidRDefault="003D7C45" w:rsidP="003D7C45">
                  <w:pPr>
                    <w:pStyle w:val="normalformulaire"/>
                    <w:jc w:val="center"/>
                    <w:rPr>
                      <w:szCs w:val="16"/>
                    </w:rPr>
                  </w:pPr>
                  <w:r>
                    <w:rPr>
                      <w:szCs w:val="16"/>
                    </w:rPr>
                    <w:t>Procédure</w:t>
                  </w:r>
                </w:p>
              </w:tc>
              <w:tc>
                <w:tcPr>
                  <w:tcW w:w="2551" w:type="dxa"/>
                  <w:shd w:val="clear" w:color="auto" w:fill="DDD9C3" w:themeFill="background2" w:themeFillShade="E6"/>
                </w:tcPr>
                <w:p w14:paraId="156A1BD2" w14:textId="77777777" w:rsidR="003D7C45" w:rsidRDefault="003D7C45" w:rsidP="003D7C45">
                  <w:pPr>
                    <w:pStyle w:val="normalformulaire"/>
                    <w:jc w:val="center"/>
                    <w:rPr>
                      <w:szCs w:val="16"/>
                    </w:rPr>
                  </w:pPr>
                  <w:r>
                    <w:rPr>
                      <w:szCs w:val="16"/>
                    </w:rPr>
                    <w:t>Modalités de publicité</w:t>
                  </w:r>
                </w:p>
              </w:tc>
              <w:tc>
                <w:tcPr>
                  <w:tcW w:w="2580" w:type="dxa"/>
                  <w:shd w:val="clear" w:color="auto" w:fill="DDD9C3" w:themeFill="background2" w:themeFillShade="E6"/>
                </w:tcPr>
                <w:p w14:paraId="22BA0675" w14:textId="77777777" w:rsidR="003D7C45" w:rsidRDefault="003D7C45" w:rsidP="003D7C45">
                  <w:pPr>
                    <w:pStyle w:val="normalformulaire"/>
                    <w:jc w:val="center"/>
                    <w:rPr>
                      <w:szCs w:val="16"/>
                    </w:rPr>
                  </w:pPr>
                  <w:r>
                    <w:rPr>
                      <w:szCs w:val="16"/>
                    </w:rPr>
                    <w:t>Forme</w:t>
                  </w:r>
                </w:p>
              </w:tc>
            </w:tr>
            <w:tr w:rsidR="003D7C45" w14:paraId="2F6EEE99" w14:textId="77777777" w:rsidTr="00EA2624">
              <w:tc>
                <w:tcPr>
                  <w:tcW w:w="5524" w:type="dxa"/>
                  <w:tcMar>
                    <w:top w:w="57" w:type="dxa"/>
                    <w:bottom w:w="57" w:type="dxa"/>
                  </w:tcMar>
                </w:tcPr>
                <w:p w14:paraId="0721ABB6" w14:textId="69AAEBF6" w:rsidR="003D7C45" w:rsidRPr="003C05F6" w:rsidRDefault="005047F0" w:rsidP="003D7C45">
                  <w:pPr>
                    <w:pStyle w:val="normalformulaire"/>
                    <w:rPr>
                      <w:szCs w:val="16"/>
                    </w:rPr>
                  </w:pPr>
                  <w:sdt>
                    <w:sdtPr>
                      <w:rPr>
                        <w:szCs w:val="16"/>
                      </w:rPr>
                      <w:id w:val="1034930047"/>
                      <w14:checkbox>
                        <w14:checked w14:val="0"/>
                        <w14:checkedState w14:val="2612" w14:font="MS Gothic"/>
                        <w14:uncheckedState w14:val="2610" w14:font="MS Gothic"/>
                      </w14:checkbox>
                    </w:sdtPr>
                    <w:sdtEndPr/>
                    <w:sdtContent>
                      <w:r w:rsidR="005826F6">
                        <w:rPr>
                          <w:rFonts w:ascii="MS Gothic" w:eastAsia="MS Gothic" w:hAnsi="MS Gothic" w:hint="eastAsia"/>
                          <w:szCs w:val="16"/>
                        </w:rPr>
                        <w:t>☐</w:t>
                      </w:r>
                    </w:sdtContent>
                  </w:sdt>
                  <w:r w:rsidR="003D7C45" w:rsidRPr="003C05F6">
                    <w:rPr>
                      <w:szCs w:val="16"/>
                    </w:rPr>
                    <w:t xml:space="preserve"> </w:t>
                  </w:r>
                  <w:r w:rsidR="003D7C45">
                    <w:rPr>
                      <w:szCs w:val="16"/>
                    </w:rPr>
                    <w:t xml:space="preserve">Procédure adaptée </w:t>
                  </w:r>
                  <w:r w:rsidR="00CE74C3">
                    <w:rPr>
                      <w:szCs w:val="16"/>
                    </w:rPr>
                    <w:t>en dispense de</w:t>
                  </w:r>
                  <w:r w:rsidR="003D7C45">
                    <w:rPr>
                      <w:szCs w:val="16"/>
                    </w:rPr>
                    <w:t xml:space="preserve"> </w:t>
                  </w:r>
                  <w:r w:rsidR="00CE74C3">
                    <w:rPr>
                      <w:szCs w:val="16"/>
                    </w:rPr>
                    <w:t xml:space="preserve">mise en </w:t>
                  </w:r>
                  <w:r w:rsidR="003D7C45">
                    <w:rPr>
                      <w:szCs w:val="16"/>
                    </w:rPr>
                    <w:t xml:space="preserve">concurrence </w:t>
                  </w:r>
                  <w:r w:rsidR="00CE74C3">
                    <w:rPr>
                      <w:szCs w:val="16"/>
                    </w:rPr>
                    <w:t>et de</w:t>
                  </w:r>
                  <w:r w:rsidR="003D7C45">
                    <w:rPr>
                      <w:szCs w:val="16"/>
                    </w:rPr>
                    <w:t xml:space="preserve"> publicité</w:t>
                  </w:r>
                </w:p>
                <w:p w14:paraId="31C52110" w14:textId="77777777" w:rsidR="003D7C45" w:rsidRPr="003C05F6" w:rsidRDefault="005047F0" w:rsidP="003D7C45">
                  <w:pPr>
                    <w:pStyle w:val="normalformulaire"/>
                    <w:rPr>
                      <w:szCs w:val="16"/>
                    </w:rPr>
                  </w:pPr>
                  <w:sdt>
                    <w:sdtPr>
                      <w:rPr>
                        <w:szCs w:val="16"/>
                      </w:rPr>
                      <w:id w:val="-9945675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adaptée</w:t>
                  </w:r>
                </w:p>
                <w:p w14:paraId="72922246" w14:textId="77777777" w:rsidR="003D7C45" w:rsidRPr="003C05F6" w:rsidRDefault="005047F0" w:rsidP="003D7C45">
                  <w:pPr>
                    <w:pStyle w:val="normalformulaire"/>
                    <w:rPr>
                      <w:szCs w:val="16"/>
                    </w:rPr>
                  </w:pPr>
                  <w:sdt>
                    <w:sdtPr>
                      <w:rPr>
                        <w:szCs w:val="16"/>
                      </w:rPr>
                      <w:id w:val="-636883017"/>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Procédure formalisée :</w:t>
                  </w:r>
                </w:p>
                <w:p w14:paraId="6B39D1DC" w14:textId="77777777" w:rsidR="003D7C45" w:rsidRDefault="003D7C45" w:rsidP="003D7C45">
                  <w:pPr>
                    <w:pStyle w:val="normalformulaire"/>
                    <w:rPr>
                      <w:szCs w:val="16"/>
                    </w:rPr>
                  </w:pPr>
                  <w:r>
                    <w:rPr>
                      <w:szCs w:val="16"/>
                    </w:rPr>
                    <w:tab/>
                  </w:r>
                  <w:sdt>
                    <w:sdtPr>
                      <w:rPr>
                        <w:szCs w:val="16"/>
                      </w:rPr>
                      <w:id w:val="-1312087794"/>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Pr>
                      <w:szCs w:val="16"/>
                    </w:rPr>
                    <w:t xml:space="preserve"> Appel d’offres ouvert</w:t>
                  </w:r>
                </w:p>
                <w:p w14:paraId="2434DDA2" w14:textId="77777777" w:rsidR="003D7C45" w:rsidRPr="003C05F6" w:rsidRDefault="003D7C45" w:rsidP="003D7C45">
                  <w:pPr>
                    <w:pStyle w:val="normalformulaire"/>
                    <w:rPr>
                      <w:szCs w:val="16"/>
                    </w:rPr>
                  </w:pPr>
                  <w:r>
                    <w:rPr>
                      <w:szCs w:val="16"/>
                    </w:rPr>
                    <w:tab/>
                  </w:r>
                  <w:sdt>
                    <w:sdtPr>
                      <w:rPr>
                        <w:szCs w:val="16"/>
                      </w:rPr>
                      <w:id w:val="1584268698"/>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Appel d’offres restreint</w:t>
                  </w:r>
                </w:p>
                <w:p w14:paraId="1B275B4F" w14:textId="77777777" w:rsidR="003D7C45" w:rsidRDefault="003D7C45" w:rsidP="003D7C45">
                  <w:pPr>
                    <w:pStyle w:val="normalformulaire"/>
                    <w:rPr>
                      <w:szCs w:val="16"/>
                    </w:rPr>
                  </w:pPr>
                  <w:r w:rsidRPr="003C05F6">
                    <w:rPr>
                      <w:szCs w:val="16"/>
                    </w:rPr>
                    <w:tab/>
                  </w:r>
                  <w:sdt>
                    <w:sdtPr>
                      <w:rPr>
                        <w:szCs w:val="16"/>
                      </w:rPr>
                      <w:id w:val="472267555"/>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w:t>
                  </w:r>
                  <w:r>
                    <w:rPr>
                      <w:szCs w:val="16"/>
                    </w:rPr>
                    <w:t>Concours</w:t>
                  </w:r>
                </w:p>
                <w:p w14:paraId="4FE695CD" w14:textId="77777777" w:rsidR="003D7C45" w:rsidRDefault="003D7C45" w:rsidP="003D7C45">
                  <w:pPr>
                    <w:pStyle w:val="normalformulaire"/>
                    <w:rPr>
                      <w:szCs w:val="16"/>
                    </w:rPr>
                  </w:pPr>
                  <w:r w:rsidRPr="003C05F6">
                    <w:rPr>
                      <w:szCs w:val="16"/>
                    </w:rPr>
                    <w:tab/>
                  </w:r>
                  <w:sdt>
                    <w:sdtPr>
                      <w:rPr>
                        <w:szCs w:val="16"/>
                      </w:rPr>
                      <w:id w:val="-163939556"/>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Dialogue compétitif</w:t>
                  </w:r>
                </w:p>
                <w:p w14:paraId="5C0DCAD6" w14:textId="77777777" w:rsidR="003D7C45" w:rsidRDefault="003D7C45" w:rsidP="003D7C45">
                  <w:pPr>
                    <w:pStyle w:val="normalformulaire"/>
                    <w:rPr>
                      <w:szCs w:val="16"/>
                    </w:rPr>
                  </w:pPr>
                  <w:r w:rsidRPr="003C05F6">
                    <w:rPr>
                      <w:szCs w:val="16"/>
                    </w:rPr>
                    <w:tab/>
                  </w:r>
                  <w:sdt>
                    <w:sdtPr>
                      <w:rPr>
                        <w:szCs w:val="16"/>
                      </w:rPr>
                      <w:id w:val="830100773"/>
                      <w14:checkbox>
                        <w14:checked w14:val="0"/>
                        <w14:checkedState w14:val="2612" w14:font="MS Gothic"/>
                        <w14:uncheckedState w14:val="2610" w14:font="MS Gothic"/>
                      </w14:checkbox>
                    </w:sdtPr>
                    <w:sdtEndPr/>
                    <w:sdtContent>
                      <w:r w:rsidRPr="00BE7E7D">
                        <w:rPr>
                          <w:rFonts w:ascii="MS Gothic" w:eastAsia="MS Gothic" w:hAnsi="MS Gothic" w:hint="eastAsia"/>
                          <w:szCs w:val="16"/>
                        </w:rPr>
                        <w:t>☐</w:t>
                      </w:r>
                    </w:sdtContent>
                  </w:sdt>
                  <w:r w:rsidRPr="003C05F6">
                    <w:rPr>
                      <w:szCs w:val="16"/>
                    </w:rPr>
                    <w:t xml:space="preserve"> Procédure négociée</w:t>
                  </w:r>
                </w:p>
                <w:p w14:paraId="182B6D21" w14:textId="77777777" w:rsidR="003D7C45" w:rsidRDefault="005047F0" w:rsidP="003D7C45">
                  <w:pPr>
                    <w:pStyle w:val="normalformulaire"/>
                    <w:rPr>
                      <w:szCs w:val="16"/>
                    </w:rPr>
                  </w:pPr>
                  <w:sdt>
                    <w:sdtPr>
                      <w:rPr>
                        <w:szCs w:val="16"/>
                      </w:rPr>
                      <w:id w:val="-1045599976"/>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Autres (précise</w:t>
                  </w:r>
                  <w:r w:rsidR="003D7C45">
                    <w:rPr>
                      <w:szCs w:val="16"/>
                    </w:rPr>
                    <w:t>r</w:t>
                  </w:r>
                  <w:r w:rsidR="003D7C45" w:rsidRPr="003C05F6">
                    <w:rPr>
                      <w:szCs w:val="16"/>
                    </w:rPr>
                    <w:t>) :</w:t>
                  </w:r>
                  <w:r w:rsidR="003D7C45">
                    <w:rPr>
                      <w:szCs w:val="16"/>
                    </w:rPr>
                    <w:t xml:space="preserve"> </w:t>
                  </w:r>
                  <w:sdt>
                    <w:sdtPr>
                      <w:id w:val="240924419"/>
                    </w:sdtPr>
                    <w:sdtEndPr/>
                    <w:sdtContent>
                      <w:r w:rsidR="003D7C45">
                        <w:t>___</w:t>
                      </w:r>
                      <w:r w:rsidR="003D7C45" w:rsidRPr="009F2BA4">
                        <w:t>_________</w:t>
                      </w:r>
                    </w:sdtContent>
                  </w:sdt>
                </w:p>
              </w:tc>
              <w:tc>
                <w:tcPr>
                  <w:tcW w:w="2551" w:type="dxa"/>
                  <w:tcMar>
                    <w:top w:w="57" w:type="dxa"/>
                    <w:bottom w:w="57" w:type="dxa"/>
                  </w:tcMar>
                  <w:vAlign w:val="center"/>
                </w:tcPr>
                <w:p w14:paraId="5506485B" w14:textId="77777777" w:rsidR="003D7C45" w:rsidRPr="003C05F6" w:rsidRDefault="005047F0" w:rsidP="003D7C45">
                  <w:pPr>
                    <w:pStyle w:val="normalformulaire"/>
                    <w:jc w:val="left"/>
                    <w:rPr>
                      <w:szCs w:val="16"/>
                    </w:rPr>
                  </w:pPr>
                  <w:sdt>
                    <w:sdtPr>
                      <w:rPr>
                        <w:szCs w:val="16"/>
                      </w:rPr>
                      <w:id w:val="-134278032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Publicité non obligatoire</w:t>
                  </w:r>
                </w:p>
                <w:p w14:paraId="6D129BD4" w14:textId="77777777" w:rsidR="003D7C45" w:rsidRPr="003C05F6" w:rsidRDefault="005047F0" w:rsidP="003D7C45">
                  <w:pPr>
                    <w:pStyle w:val="normalformulaire"/>
                    <w:jc w:val="left"/>
                    <w:rPr>
                      <w:szCs w:val="16"/>
                    </w:rPr>
                  </w:pPr>
                  <w:sdt>
                    <w:sdtPr>
                      <w:rPr>
                        <w:szCs w:val="16"/>
                      </w:rPr>
                      <w:id w:val="-231391759"/>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BOAMP</w:t>
                  </w:r>
                </w:p>
                <w:p w14:paraId="7DF10CDF" w14:textId="77777777" w:rsidR="003D7C45" w:rsidRPr="003C05F6" w:rsidRDefault="005047F0" w:rsidP="003D7C45">
                  <w:pPr>
                    <w:pStyle w:val="normalformulaire"/>
                    <w:jc w:val="left"/>
                    <w:rPr>
                      <w:szCs w:val="16"/>
                    </w:rPr>
                  </w:pPr>
                  <w:sdt>
                    <w:sdtPr>
                      <w:rPr>
                        <w:szCs w:val="16"/>
                      </w:rPr>
                      <w:id w:val="-2047133375"/>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JAL </w:t>
                  </w:r>
                  <w:r w:rsidR="003D7C45" w:rsidRPr="003C05F6">
                    <w:rPr>
                      <w:szCs w:val="16"/>
                    </w:rPr>
                    <w:cr/>
                  </w:r>
                  <w:sdt>
                    <w:sdtPr>
                      <w:rPr>
                        <w:szCs w:val="16"/>
                      </w:rPr>
                      <w:id w:val="-1074740815"/>
                      <w14:checkbox>
                        <w14:checked w14:val="0"/>
                        <w14:checkedState w14:val="2612" w14:font="MS Gothic"/>
                        <w14:uncheckedState w14:val="2610" w14:font="MS Gothic"/>
                      </w14:checkbox>
                    </w:sdtPr>
                    <w:sdtEndPr/>
                    <w:sdtContent>
                      <w:r w:rsidR="003D7C45">
                        <w:rPr>
                          <w:rFonts w:ascii="MS Gothic" w:eastAsia="MS Gothic" w:hAnsi="MS Gothic" w:hint="eastAsia"/>
                          <w:szCs w:val="16"/>
                        </w:rPr>
                        <w:t>☐</w:t>
                      </w:r>
                    </w:sdtContent>
                  </w:sdt>
                  <w:r w:rsidR="003D7C45">
                    <w:rPr>
                      <w:szCs w:val="16"/>
                    </w:rPr>
                    <w:t xml:space="preserve"> P</w:t>
                  </w:r>
                  <w:r w:rsidR="003D7C45" w:rsidRPr="003C05F6">
                    <w:rPr>
                      <w:szCs w:val="16"/>
                    </w:rPr>
                    <w:t>rofil acheteur</w:t>
                  </w:r>
                </w:p>
                <w:p w14:paraId="2387C6C4" w14:textId="77777777" w:rsidR="003D7C45" w:rsidRPr="003C05F6" w:rsidRDefault="005047F0" w:rsidP="003D7C45">
                  <w:pPr>
                    <w:pStyle w:val="normalformulaire"/>
                    <w:jc w:val="left"/>
                    <w:rPr>
                      <w:szCs w:val="16"/>
                    </w:rPr>
                  </w:pPr>
                  <w:sdt>
                    <w:sdtPr>
                      <w:rPr>
                        <w:szCs w:val="16"/>
                      </w:rPr>
                      <w:id w:val="292571690"/>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JOUE</w:t>
                  </w:r>
                </w:p>
                <w:p w14:paraId="2AE11B81" w14:textId="77777777" w:rsidR="003D7C45" w:rsidRPr="003C05F6" w:rsidRDefault="005047F0" w:rsidP="003D7C45">
                  <w:pPr>
                    <w:pStyle w:val="normalformulaire"/>
                    <w:jc w:val="left"/>
                    <w:rPr>
                      <w:szCs w:val="16"/>
                    </w:rPr>
                  </w:pPr>
                  <w:sdt>
                    <w:sdtPr>
                      <w:rPr>
                        <w:szCs w:val="16"/>
                      </w:rPr>
                      <w:id w:val="1960609218"/>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Presse spécialisée (si nécessaire)</w:t>
                  </w:r>
                </w:p>
                <w:p w14:paraId="18E8F696" w14:textId="77777777" w:rsidR="003D7C45" w:rsidRDefault="005047F0" w:rsidP="003D7C45">
                  <w:pPr>
                    <w:pStyle w:val="normalformulaire"/>
                    <w:jc w:val="left"/>
                    <w:rPr>
                      <w:szCs w:val="16"/>
                    </w:rPr>
                  </w:pPr>
                  <w:sdt>
                    <w:sdtPr>
                      <w:rPr>
                        <w:szCs w:val="16"/>
                      </w:rPr>
                      <w:id w:val="-1113981564"/>
                      <w14:checkbox>
                        <w14:checked w14:val="0"/>
                        <w14:checkedState w14:val="2612" w14:font="MS Gothic"/>
                        <w14:uncheckedState w14:val="2610" w14:font="MS Gothic"/>
                      </w14:checkbox>
                    </w:sdtPr>
                    <w:sdtEndPr/>
                    <w:sdtContent>
                      <w:r w:rsidR="003D7C45" w:rsidRPr="00BE7E7D">
                        <w:rPr>
                          <w:rFonts w:ascii="MS Gothic" w:eastAsia="MS Gothic" w:hAnsi="MS Gothic" w:hint="eastAsia"/>
                          <w:szCs w:val="16"/>
                        </w:rPr>
                        <w:t>☐</w:t>
                      </w:r>
                    </w:sdtContent>
                  </w:sdt>
                  <w:r w:rsidR="003D7C45" w:rsidRPr="003C05F6">
                    <w:rPr>
                      <w:szCs w:val="16"/>
                    </w:rPr>
                    <w:t xml:space="preserve"> Autre (préciser)</w:t>
                  </w:r>
                  <w:r w:rsidR="003D7C45">
                    <w:rPr>
                      <w:szCs w:val="16"/>
                    </w:rPr>
                    <w:t xml:space="preserve"> : </w:t>
                  </w:r>
                  <w:sdt>
                    <w:sdtPr>
                      <w:id w:val="627824236"/>
                    </w:sdtPr>
                    <w:sdtEndPr/>
                    <w:sdtContent>
                      <w:r w:rsidR="003D7C45">
                        <w:t>___</w:t>
                      </w:r>
                      <w:r w:rsidR="003D7C45" w:rsidRPr="009F2BA4">
                        <w:t>_________</w:t>
                      </w:r>
                    </w:sdtContent>
                  </w:sdt>
                </w:p>
              </w:tc>
              <w:tc>
                <w:tcPr>
                  <w:tcW w:w="2580" w:type="dxa"/>
                  <w:tcMar>
                    <w:top w:w="57" w:type="dxa"/>
                    <w:bottom w:w="57" w:type="dxa"/>
                  </w:tcMar>
                  <w:vAlign w:val="center"/>
                </w:tcPr>
                <w:p w14:paraId="3C48A059" w14:textId="77777777" w:rsidR="000570CF" w:rsidRPr="003C05F6" w:rsidRDefault="005047F0" w:rsidP="000570CF">
                  <w:pPr>
                    <w:pStyle w:val="normalformulaire"/>
                    <w:jc w:val="left"/>
                    <w:rPr>
                      <w:szCs w:val="16"/>
                    </w:rPr>
                  </w:pPr>
                  <w:sdt>
                    <w:sdtPr>
                      <w:rPr>
                        <w:szCs w:val="16"/>
                      </w:rPr>
                      <w:id w:val="-175867384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Accord-cadre</w:t>
                  </w:r>
                  <w:r w:rsidR="000570CF" w:rsidRPr="003C05F6">
                    <w:rPr>
                      <w:szCs w:val="16"/>
                    </w:rPr>
                    <w:cr/>
                  </w:r>
                  <w:sdt>
                    <w:sdtPr>
                      <w:rPr>
                        <w:szCs w:val="16"/>
                      </w:rPr>
                      <w:id w:val="494454853"/>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Pr>
                      <w:szCs w:val="16"/>
                    </w:rPr>
                    <w:t xml:space="preserve"> Allotissement</w:t>
                  </w:r>
                </w:p>
                <w:p w14:paraId="493C5797" w14:textId="77777777" w:rsidR="000570CF" w:rsidRPr="003C05F6" w:rsidRDefault="005047F0" w:rsidP="000570CF">
                  <w:pPr>
                    <w:pStyle w:val="normalformulaire"/>
                    <w:jc w:val="left"/>
                    <w:rPr>
                      <w:szCs w:val="16"/>
                    </w:rPr>
                  </w:pPr>
                  <w:sdt>
                    <w:sdtPr>
                      <w:rPr>
                        <w:szCs w:val="16"/>
                      </w:rPr>
                      <w:id w:val="1852532598"/>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bons de commande</w:t>
                  </w:r>
                  <w:r w:rsidR="000570CF" w:rsidRPr="003C05F6">
                    <w:rPr>
                      <w:szCs w:val="16"/>
                    </w:rPr>
                    <w:cr/>
                  </w:r>
                  <w:sdt>
                    <w:sdtPr>
                      <w:rPr>
                        <w:szCs w:val="16"/>
                      </w:rPr>
                      <w:id w:val="167429561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Marché à tranches conditionnelles</w:t>
                  </w:r>
                </w:p>
                <w:p w14:paraId="2AF90CDB" w14:textId="77777777" w:rsidR="003D7C45" w:rsidRDefault="005047F0" w:rsidP="000570CF">
                  <w:pPr>
                    <w:pStyle w:val="normalformulaire"/>
                    <w:jc w:val="left"/>
                    <w:rPr>
                      <w:szCs w:val="16"/>
                    </w:rPr>
                  </w:pPr>
                  <w:sdt>
                    <w:sdtPr>
                      <w:rPr>
                        <w:szCs w:val="16"/>
                      </w:rPr>
                      <w:id w:val="2141077281"/>
                      <w14:checkbox>
                        <w14:checked w14:val="0"/>
                        <w14:checkedState w14:val="2612" w14:font="MS Gothic"/>
                        <w14:uncheckedState w14:val="2610" w14:font="MS Gothic"/>
                      </w14:checkbox>
                    </w:sdtPr>
                    <w:sdtEndPr/>
                    <w:sdtContent>
                      <w:r w:rsidR="000570CF" w:rsidRPr="00BE7E7D">
                        <w:rPr>
                          <w:rFonts w:ascii="MS Gothic" w:eastAsia="MS Gothic" w:hAnsi="MS Gothic" w:hint="eastAsia"/>
                          <w:szCs w:val="16"/>
                        </w:rPr>
                        <w:t>☐</w:t>
                      </w:r>
                    </w:sdtContent>
                  </w:sdt>
                  <w:r w:rsidR="000570CF" w:rsidRPr="003C05F6">
                    <w:rPr>
                      <w:szCs w:val="16"/>
                    </w:rPr>
                    <w:t xml:space="preserve"> Autres (préciser) :</w:t>
                  </w:r>
                  <w:r w:rsidR="000570CF">
                    <w:rPr>
                      <w:szCs w:val="16"/>
                    </w:rPr>
                    <w:t xml:space="preserve"> </w:t>
                  </w:r>
                  <w:sdt>
                    <w:sdtPr>
                      <w:id w:val="854844517"/>
                    </w:sdtPr>
                    <w:sdtEndPr/>
                    <w:sdtContent>
                      <w:r w:rsidR="000570CF">
                        <w:t>___</w:t>
                      </w:r>
                      <w:r w:rsidR="000570CF" w:rsidRPr="009F2BA4">
                        <w:t>_________</w:t>
                      </w:r>
                    </w:sdtContent>
                  </w:sdt>
                </w:p>
              </w:tc>
            </w:tr>
          </w:tbl>
          <w:p w14:paraId="4DC43088" w14:textId="77777777" w:rsidR="003D7C45" w:rsidRPr="00CE74C3" w:rsidRDefault="003D7C45" w:rsidP="003D7C45">
            <w:pPr>
              <w:shd w:val="clear" w:color="auto" w:fill="FFFFFF" w:themeFill="background1"/>
              <w:jc w:val="both"/>
              <w:rPr>
                <w:rFonts w:ascii="Tahoma" w:hAnsi="Tahoma" w:cs="Tahoma"/>
                <w:sz w:val="4"/>
                <w:szCs w:val="4"/>
              </w:rPr>
            </w:pPr>
          </w:p>
        </w:tc>
      </w:tr>
    </w:tbl>
    <w:p w14:paraId="1E865D7B" w14:textId="7E1C915D" w:rsidR="003D7C45" w:rsidRDefault="003D7C45" w:rsidP="00FE3541">
      <w:pPr>
        <w:pStyle w:val="titreformulaire"/>
        <w:keepNext w:val="0"/>
        <w:rPr>
          <w:shd w:val="clear" w:color="auto" w:fill="008080"/>
        </w:rPr>
      </w:pPr>
    </w:p>
    <w:p w14:paraId="29019F63" w14:textId="3E4C6385" w:rsidR="00EA2624" w:rsidRDefault="00EA2624" w:rsidP="00FE3541">
      <w:pPr>
        <w:pStyle w:val="titreformulaire"/>
        <w:keepNext w:val="0"/>
        <w:rPr>
          <w:shd w:val="clear" w:color="auto" w:fill="008080"/>
        </w:rPr>
      </w:pPr>
    </w:p>
    <w:p w14:paraId="1392B4E5" w14:textId="7E3264EB" w:rsidR="00EA2624" w:rsidRDefault="00EA2624" w:rsidP="00FE3541">
      <w:pPr>
        <w:pStyle w:val="titreformulaire"/>
        <w:keepNext w:val="0"/>
        <w:rPr>
          <w:shd w:val="clear" w:color="auto" w:fill="008080"/>
        </w:rPr>
      </w:pPr>
    </w:p>
    <w:p w14:paraId="6E568042" w14:textId="07834B9B" w:rsidR="00EA2624" w:rsidRDefault="00EA2624" w:rsidP="00FE3541">
      <w:pPr>
        <w:pStyle w:val="titreformulaire"/>
        <w:keepNext w:val="0"/>
        <w:rPr>
          <w:shd w:val="clear" w:color="auto" w:fill="008080"/>
        </w:rPr>
      </w:pPr>
    </w:p>
    <w:p w14:paraId="52F834E0" w14:textId="17115EBA" w:rsidR="00EA2624" w:rsidRDefault="00EA2624" w:rsidP="00FE3541">
      <w:pPr>
        <w:pStyle w:val="titreformulaire"/>
        <w:keepNext w:val="0"/>
        <w:rPr>
          <w:shd w:val="clear" w:color="auto" w:fill="008080"/>
        </w:rPr>
      </w:pPr>
    </w:p>
    <w:p w14:paraId="106BC7E3" w14:textId="11DFF96E" w:rsidR="00EA2624" w:rsidRDefault="00EA2624" w:rsidP="00FE3541">
      <w:pPr>
        <w:pStyle w:val="titreformulaire"/>
        <w:keepNext w:val="0"/>
        <w:rPr>
          <w:shd w:val="clear" w:color="auto" w:fill="008080"/>
        </w:rPr>
      </w:pPr>
    </w:p>
    <w:p w14:paraId="587099A5" w14:textId="72C340FB" w:rsidR="00EA2624" w:rsidRDefault="00EA2624" w:rsidP="00FE3541">
      <w:pPr>
        <w:pStyle w:val="titreformulaire"/>
        <w:keepNext w:val="0"/>
        <w:rPr>
          <w:shd w:val="clear" w:color="auto" w:fill="008080"/>
        </w:rPr>
      </w:pPr>
    </w:p>
    <w:p w14:paraId="47A0C88E" w14:textId="77777777" w:rsidR="00EA2624" w:rsidRDefault="00EA2624" w:rsidP="00FE3541">
      <w:pPr>
        <w:pStyle w:val="titreformulaire"/>
        <w:keepNext w:val="0"/>
        <w:rPr>
          <w:shd w:val="clear" w:color="auto" w:fill="008080"/>
        </w:rPr>
      </w:pPr>
    </w:p>
    <w:tbl>
      <w:tblPr>
        <w:tblStyle w:val="Grilledutableau"/>
        <w:tblW w:w="0" w:type="auto"/>
        <w:tblLook w:val="04A0" w:firstRow="1" w:lastRow="0" w:firstColumn="1" w:lastColumn="0" w:noHBand="0" w:noVBand="1"/>
      </w:tblPr>
      <w:tblGrid>
        <w:gridCol w:w="2131"/>
        <w:gridCol w:w="954"/>
        <w:gridCol w:w="1985"/>
        <w:gridCol w:w="1559"/>
        <w:gridCol w:w="567"/>
        <w:gridCol w:w="3461"/>
      </w:tblGrid>
      <w:tr w:rsidR="00C33E58" w14:paraId="2C00B2F7" w14:textId="77777777" w:rsidTr="00762668">
        <w:trPr>
          <w:trHeight w:val="680"/>
        </w:trPr>
        <w:tc>
          <w:tcPr>
            <w:tcW w:w="2131" w:type="dxa"/>
            <w:shd w:val="clear" w:color="auto" w:fill="C4BC96" w:themeFill="background2" w:themeFillShade="BF"/>
            <w:vAlign w:val="center"/>
          </w:tcPr>
          <w:p w14:paraId="23BCEBE9" w14:textId="77777777" w:rsidR="00C33E58" w:rsidRDefault="00C33E58" w:rsidP="00762668">
            <w:pPr>
              <w:pStyle w:val="normalformulaire"/>
              <w:jc w:val="left"/>
            </w:pPr>
            <w:r>
              <w:t>Je soussigné :</w:t>
            </w:r>
          </w:p>
          <w:p w14:paraId="21B31446" w14:textId="77777777" w:rsidR="00C33E58" w:rsidRPr="00A33410" w:rsidRDefault="00C33E58" w:rsidP="00762668">
            <w:pPr>
              <w:pStyle w:val="normalformulaire"/>
              <w:jc w:val="left"/>
              <w:rPr>
                <w:i/>
              </w:rPr>
            </w:pPr>
            <w:r w:rsidRPr="00A33410">
              <w:rPr>
                <w:i/>
              </w:rPr>
              <w:t>(prénom, NOM</w:t>
            </w:r>
            <w:r>
              <w:rPr>
                <w:i/>
              </w:rPr>
              <w:t>)</w:t>
            </w:r>
          </w:p>
        </w:tc>
        <w:tc>
          <w:tcPr>
            <w:tcW w:w="2939" w:type="dxa"/>
            <w:gridSpan w:val="2"/>
            <w:shd w:val="clear" w:color="auto" w:fill="auto"/>
            <w:vAlign w:val="center"/>
          </w:tcPr>
          <w:p w14:paraId="6E1D97F8" w14:textId="77777777" w:rsidR="00C33E58" w:rsidRDefault="005047F0" w:rsidP="00762668">
            <w:pPr>
              <w:pStyle w:val="normalformulaire"/>
              <w:jc w:val="left"/>
            </w:pPr>
            <w:sdt>
              <w:sdtPr>
                <w:id w:val="117966059"/>
                <w:showingPlcHdr/>
              </w:sdtPr>
              <w:sdtEndPr/>
              <w:sdtContent>
                <w:r w:rsidR="00C33E58">
                  <w:rPr>
                    <w:rFonts w:cs="Tahoma"/>
                  </w:rPr>
                  <w:t>__________________</w:t>
                </w:r>
              </w:sdtContent>
            </w:sdt>
          </w:p>
        </w:tc>
        <w:tc>
          <w:tcPr>
            <w:tcW w:w="2126" w:type="dxa"/>
            <w:gridSpan w:val="2"/>
            <w:shd w:val="clear" w:color="auto" w:fill="C4BC96" w:themeFill="background2" w:themeFillShade="BF"/>
            <w:vAlign w:val="center"/>
          </w:tcPr>
          <w:p w14:paraId="005BFD6F" w14:textId="77777777" w:rsidR="00C33E58" w:rsidRDefault="00C33E58" w:rsidP="00762668">
            <w:pPr>
              <w:pStyle w:val="normalformulaire"/>
              <w:jc w:val="left"/>
            </w:pPr>
            <w:r>
              <w:t>Qualité :</w:t>
            </w:r>
          </w:p>
          <w:p w14:paraId="64163402" w14:textId="77777777" w:rsidR="00C33E58" w:rsidRPr="00D54934" w:rsidRDefault="00C33E58" w:rsidP="00762668">
            <w:pPr>
              <w:pStyle w:val="normalformulaire"/>
              <w:jc w:val="left"/>
              <w:rPr>
                <w:i/>
              </w:rPr>
            </w:pPr>
            <w:r w:rsidRPr="00D54934">
              <w:rPr>
                <w:i/>
              </w:rPr>
              <w:t>(Président…)</w:t>
            </w:r>
          </w:p>
        </w:tc>
        <w:tc>
          <w:tcPr>
            <w:tcW w:w="3461" w:type="dxa"/>
            <w:vAlign w:val="center"/>
          </w:tcPr>
          <w:p w14:paraId="42D622C5" w14:textId="77777777" w:rsidR="00C33E58" w:rsidRDefault="005047F0" w:rsidP="00762668">
            <w:pPr>
              <w:pStyle w:val="normalformulaire"/>
              <w:jc w:val="left"/>
            </w:pPr>
            <w:sdt>
              <w:sdtPr>
                <w:id w:val="-299686113"/>
                <w:showingPlcHdr/>
              </w:sdtPr>
              <w:sdtEndPr/>
              <w:sdtContent>
                <w:r w:rsidR="00C33E58">
                  <w:rPr>
                    <w:rFonts w:cs="Tahoma"/>
                  </w:rPr>
                  <w:t>__________________</w:t>
                </w:r>
              </w:sdtContent>
            </w:sdt>
          </w:p>
        </w:tc>
      </w:tr>
      <w:tr w:rsidR="00C33E58" w14:paraId="3C3854EF" w14:textId="77777777" w:rsidTr="00762668">
        <w:trPr>
          <w:trHeight w:val="373"/>
        </w:trPr>
        <w:tc>
          <w:tcPr>
            <w:tcW w:w="10657" w:type="dxa"/>
            <w:gridSpan w:val="6"/>
            <w:shd w:val="clear" w:color="auto" w:fill="C4BC96" w:themeFill="background2" w:themeFillShade="BF"/>
            <w:vAlign w:val="center"/>
          </w:tcPr>
          <w:p w14:paraId="31DE6794" w14:textId="77777777" w:rsidR="00C33E58" w:rsidRDefault="00C33E58" w:rsidP="00762668">
            <w:pPr>
              <w:pStyle w:val="normalformulaire"/>
            </w:pPr>
            <w:r>
              <w:t>Certifie exactes et sincères les informations mentionnées.</w:t>
            </w:r>
          </w:p>
        </w:tc>
      </w:tr>
      <w:tr w:rsidR="00C33E58" w14:paraId="14E1EC38" w14:textId="77777777" w:rsidTr="00EA2624">
        <w:trPr>
          <w:trHeight w:val="1238"/>
        </w:trPr>
        <w:tc>
          <w:tcPr>
            <w:tcW w:w="3085" w:type="dxa"/>
            <w:gridSpan w:val="2"/>
            <w:shd w:val="clear" w:color="auto" w:fill="auto"/>
            <w:tcMar>
              <w:top w:w="57" w:type="dxa"/>
            </w:tcMar>
          </w:tcPr>
          <w:p w14:paraId="581F2931" w14:textId="77777777" w:rsidR="00C33E58" w:rsidRDefault="00C33E58" w:rsidP="00762668">
            <w:pPr>
              <w:pStyle w:val="normalformulaire"/>
              <w:jc w:val="left"/>
            </w:pPr>
            <w:r>
              <w:t xml:space="preserve">Fait à : </w:t>
            </w:r>
          </w:p>
          <w:p w14:paraId="3E7C2ADF" w14:textId="77777777" w:rsidR="00C33E58" w:rsidRDefault="00C33E58" w:rsidP="00762668">
            <w:pPr>
              <w:pStyle w:val="normalformulaire"/>
              <w:jc w:val="left"/>
            </w:pPr>
          </w:p>
          <w:p w14:paraId="3C858055" w14:textId="77777777" w:rsidR="00C33E58" w:rsidRPr="00102F8E" w:rsidRDefault="00C33E58" w:rsidP="00762668">
            <w:pPr>
              <w:pStyle w:val="normalformulaire"/>
              <w:jc w:val="left"/>
            </w:pPr>
            <w:r w:rsidRPr="00102F8E">
              <w:t>Le :</w:t>
            </w:r>
            <w:r>
              <w:t xml:space="preserve"> </w:t>
            </w:r>
          </w:p>
        </w:tc>
        <w:tc>
          <w:tcPr>
            <w:tcW w:w="3544" w:type="dxa"/>
            <w:gridSpan w:val="2"/>
            <w:shd w:val="clear" w:color="auto" w:fill="auto"/>
            <w:tcMar>
              <w:top w:w="57" w:type="dxa"/>
            </w:tcMar>
          </w:tcPr>
          <w:p w14:paraId="6899161E" w14:textId="77777777" w:rsidR="00C33E58" w:rsidRDefault="00C33E58" w:rsidP="00762668">
            <w:pPr>
              <w:pStyle w:val="normalformulaire"/>
              <w:jc w:val="left"/>
            </w:pPr>
            <w:r>
              <w:t>Cachet de la structure :</w:t>
            </w:r>
          </w:p>
        </w:tc>
        <w:tc>
          <w:tcPr>
            <w:tcW w:w="4028" w:type="dxa"/>
            <w:gridSpan w:val="2"/>
            <w:shd w:val="clear" w:color="auto" w:fill="auto"/>
            <w:tcMar>
              <w:top w:w="57" w:type="dxa"/>
            </w:tcMar>
          </w:tcPr>
          <w:p w14:paraId="53F2638D" w14:textId="4978C63B" w:rsidR="00C33E58" w:rsidRDefault="00C33E58" w:rsidP="00762668">
            <w:pPr>
              <w:pStyle w:val="normalformulaire"/>
              <w:jc w:val="left"/>
            </w:pPr>
            <w:r>
              <w:t>Signature du représentant légal :</w:t>
            </w:r>
          </w:p>
        </w:tc>
      </w:tr>
    </w:tbl>
    <w:p w14:paraId="081CBCD3" w14:textId="77777777" w:rsidR="00DA0072" w:rsidRDefault="00DA0072" w:rsidP="00520CA3">
      <w:pPr>
        <w:tabs>
          <w:tab w:val="left" w:pos="0"/>
          <w:tab w:val="left" w:pos="357"/>
        </w:tabs>
        <w:spacing w:before="113"/>
        <w:jc w:val="both"/>
        <w:rPr>
          <w:rFonts w:ascii="Tahoma" w:hAnsi="Tahoma"/>
          <w:sz w:val="16"/>
          <w:szCs w:val="16"/>
        </w:rPr>
      </w:pPr>
    </w:p>
    <w:p w14:paraId="094AB712" w14:textId="77777777" w:rsidR="00DA0072" w:rsidRPr="00DA0072" w:rsidRDefault="00DA0072" w:rsidP="00DA0072">
      <w:pPr>
        <w:tabs>
          <w:tab w:val="left" w:pos="0"/>
          <w:tab w:val="left" w:pos="357"/>
        </w:tabs>
        <w:spacing w:before="113"/>
        <w:jc w:val="both"/>
        <w:rPr>
          <w:rFonts w:ascii="Tahoma" w:hAnsi="Tahoma"/>
          <w:sz w:val="16"/>
          <w:szCs w:val="16"/>
          <w:lang w:bidi="en-US"/>
        </w:rPr>
      </w:pPr>
      <w:r w:rsidRPr="00DA0072">
        <w:rPr>
          <w:rFonts w:ascii="Tahoma" w:hAnsi="Tahoma"/>
          <w:iCs/>
          <w:sz w:val="16"/>
          <w:szCs w:val="16"/>
        </w:rPr>
        <w:t>Les données personnelles collectées dans ce formulaire sont traitées par la Région Bourgogne-Franche-Comté ou par des sous-traitants. Ceci dans le cadre des missions d’autorité de gestion des Fonds Européens Agricoles pour le Développement Rural dévolues à la Région-Bourgogne-Franche-Comté. Ces traitements visent à permettre l’éventuel octroi d’une aide et l’évaluation du dispositif concerné. Ces données seront conservées jusqu’au 31/12/2040.</w:t>
      </w:r>
    </w:p>
    <w:p w14:paraId="125DD9D3" w14:textId="77777777" w:rsidR="00DA0072" w:rsidRPr="00DA0072" w:rsidRDefault="00DA0072" w:rsidP="00DA0072">
      <w:pPr>
        <w:tabs>
          <w:tab w:val="left" w:pos="0"/>
          <w:tab w:val="left" w:pos="357"/>
        </w:tabs>
        <w:spacing w:before="113"/>
        <w:jc w:val="both"/>
        <w:rPr>
          <w:rFonts w:ascii="Tahoma" w:hAnsi="Tahoma"/>
          <w:sz w:val="16"/>
          <w:szCs w:val="16"/>
          <w:lang w:bidi="en-US"/>
        </w:rPr>
      </w:pPr>
      <w:r w:rsidRPr="00DA0072">
        <w:rPr>
          <w:rFonts w:ascii="Tahoma" w:hAnsi="Tahoma"/>
          <w:iCs/>
          <w:sz w:val="16"/>
          <w:szCs w:val="16"/>
        </w:rPr>
        <w:t xml:space="preserve">Conformément à la loi « informatique et libertés » n°78-17 du 6 janvier 1978 et au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vous pouvez accéder aux données vous concernant </w:t>
      </w:r>
      <w:proofErr w:type="gramStart"/>
      <w:r w:rsidRPr="00DA0072">
        <w:rPr>
          <w:rFonts w:ascii="Tahoma" w:hAnsi="Tahoma"/>
          <w:iCs/>
          <w:sz w:val="16"/>
          <w:szCs w:val="16"/>
        </w:rPr>
        <w:t>ou</w:t>
      </w:r>
      <w:proofErr w:type="gramEnd"/>
      <w:r w:rsidRPr="00DA0072">
        <w:rPr>
          <w:rFonts w:ascii="Tahoma" w:hAnsi="Tahoma"/>
          <w:iCs/>
          <w:sz w:val="16"/>
          <w:szCs w:val="16"/>
        </w:rPr>
        <w:t xml:space="preserve"> demander leur effacement. Vous disposez également d'un droit d’opposition, d’un droit de rectification et d’un droit à la limitation du traitement de vos données. Ces droits peuvent être exercés par courrier à l’adresse suivante : Région Bourgogne-Franche-Comté, Direction Europe et Rayonnement International, 17, boulevard de la Trémouille – CS 23502 - 21035 DIJON cedex. </w:t>
      </w:r>
      <w:proofErr w:type="gramStart"/>
      <w:r w:rsidRPr="00DA0072">
        <w:rPr>
          <w:rFonts w:ascii="Tahoma" w:hAnsi="Tahoma"/>
          <w:iCs/>
          <w:sz w:val="16"/>
          <w:szCs w:val="16"/>
        </w:rPr>
        <w:t>ou</w:t>
      </w:r>
      <w:proofErr w:type="gramEnd"/>
      <w:r w:rsidRPr="00DA0072">
        <w:rPr>
          <w:rFonts w:ascii="Tahoma" w:hAnsi="Tahoma"/>
          <w:iCs/>
          <w:sz w:val="16"/>
          <w:szCs w:val="16"/>
        </w:rPr>
        <w:t xml:space="preserve"> par voie électronique  </w:t>
      </w:r>
      <w:hyperlink r:id="rId10" w:history="1">
        <w:r w:rsidRPr="00DA0072">
          <w:rPr>
            <w:rStyle w:val="Lienhypertexte"/>
            <w:rFonts w:ascii="Tahoma" w:hAnsi="Tahoma"/>
            <w:sz w:val="16"/>
            <w:szCs w:val="16"/>
          </w:rPr>
          <w:t>feader@bourgognefranchecomte.fr</w:t>
        </w:r>
      </w:hyperlink>
      <w:r w:rsidRPr="00DA0072">
        <w:rPr>
          <w:rFonts w:ascii="Tahoma" w:hAnsi="Tahoma"/>
          <w:iCs/>
          <w:sz w:val="16"/>
          <w:szCs w:val="16"/>
        </w:rPr>
        <w:t>.</w:t>
      </w:r>
    </w:p>
    <w:p w14:paraId="357A348B" w14:textId="77777777" w:rsidR="00DA0072" w:rsidRPr="00DA0072" w:rsidRDefault="00DA0072" w:rsidP="00DA0072">
      <w:pPr>
        <w:tabs>
          <w:tab w:val="left" w:pos="0"/>
          <w:tab w:val="left" w:pos="357"/>
        </w:tabs>
        <w:spacing w:before="113"/>
        <w:jc w:val="both"/>
        <w:rPr>
          <w:rFonts w:ascii="Tahoma" w:hAnsi="Tahoma"/>
          <w:iCs/>
          <w:sz w:val="16"/>
          <w:szCs w:val="16"/>
        </w:rPr>
      </w:pPr>
      <w:r w:rsidRPr="00DA0072">
        <w:rPr>
          <w:rFonts w:ascii="Tahoma" w:hAnsi="Tahoma"/>
          <w:iCs/>
          <w:sz w:val="16"/>
          <w:szCs w:val="16"/>
        </w:rPr>
        <w:t>Pour toutes questions relatives à la protection des données personnelles vous pouvez contacter le Délégué à la Protection des Données par voie postale (17 boulevard Trémouille, CS 23502 - 21035 DIJON) ou par voie électronique (dpd@bourgognefranchecomte.fr). »</w:t>
      </w:r>
    </w:p>
    <w:p w14:paraId="3A2FEB93" w14:textId="704B06A4" w:rsidR="00F566CD" w:rsidRDefault="009D5F17" w:rsidP="00520CA3">
      <w:pPr>
        <w:tabs>
          <w:tab w:val="left" w:pos="0"/>
          <w:tab w:val="left" w:pos="357"/>
        </w:tabs>
        <w:spacing w:before="113"/>
        <w:jc w:val="both"/>
        <w:rPr>
          <w:b/>
          <w:caps/>
          <w:color w:val="FFFFFF"/>
          <w:sz w:val="20"/>
          <w:szCs w:val="20"/>
          <w:highlight w:val="green"/>
          <w:shd w:val="clear" w:color="auto" w:fill="008080"/>
        </w:rPr>
      </w:pPr>
      <w:r>
        <w:rPr>
          <w:rFonts w:ascii="Tahoma" w:hAnsi="Tahoma"/>
          <w:sz w:val="16"/>
          <w:szCs w:val="16"/>
        </w:rPr>
        <w:t>.</w:t>
      </w:r>
    </w:p>
    <w:p w14:paraId="5B6D27F7" w14:textId="77777777" w:rsidR="00F566CD" w:rsidRPr="00CE74C3" w:rsidRDefault="00F566CD" w:rsidP="00CE74C3">
      <w:pPr>
        <w:jc w:val="center"/>
        <w:rPr>
          <w:highlight w:val="green"/>
        </w:rPr>
      </w:pPr>
    </w:p>
    <w:sectPr w:rsidR="00F566CD" w:rsidRPr="00CE74C3"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90AFB" w14:textId="77777777" w:rsidR="00FF74CD" w:rsidRDefault="00FF74CD" w:rsidP="00330402">
      <w:r>
        <w:separator/>
      </w:r>
    </w:p>
  </w:endnote>
  <w:endnote w:type="continuationSeparator" w:id="0">
    <w:p w14:paraId="74E94C63" w14:textId="77777777" w:rsidR="00FF74CD" w:rsidRDefault="00FF74CD"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EB8E"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405EA7">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405EA7">
      <w:rPr>
        <w:rFonts w:ascii="Calibri" w:hAnsi="Calibri" w:cs="Calibri"/>
        <w:bCs/>
        <w:noProof/>
        <w:sz w:val="20"/>
        <w:szCs w:val="20"/>
      </w:rPr>
      <w:t>2</w:t>
    </w:r>
    <w:r w:rsidRPr="003C04D9">
      <w:rPr>
        <w:rFonts w:ascii="Calibri" w:hAnsi="Calibri" w:cs="Calibri"/>
        <w:bCs/>
        <w:sz w:val="20"/>
        <w:szCs w:val="20"/>
      </w:rPr>
      <w:fldChar w:fldCharType="end"/>
    </w:r>
  </w:p>
  <w:p w14:paraId="04AD99FB" w14:textId="677329EE" w:rsidR="00CE74C3" w:rsidRDefault="00BB24F9"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PSN</w:t>
    </w:r>
    <w:r w:rsidR="00DA0072">
      <w:rPr>
        <w:rFonts w:ascii="Tahoma" w:hAnsi="Tahoma" w:cs="Tahoma"/>
        <w:color w:val="008080"/>
        <w:sz w:val="16"/>
        <w:szCs w:val="16"/>
      </w:rPr>
      <w:t xml:space="preserve"> Bourgogne Franche Comté</w:t>
    </w:r>
    <w:r w:rsidR="00CE74C3">
      <w:rPr>
        <w:rFonts w:ascii="Tahoma" w:hAnsi="Tahoma" w:cs="Tahoma"/>
        <w:color w:val="008080"/>
        <w:sz w:val="16"/>
        <w:szCs w:val="16"/>
      </w:rPr>
      <w:t xml:space="preserve"> – Formulaire commande publique</w:t>
    </w:r>
    <w:r w:rsidR="00DA0072">
      <w:rPr>
        <w:rFonts w:ascii="Tahoma" w:hAnsi="Tahoma" w:cs="Tahoma"/>
        <w:color w:val="008080"/>
        <w:sz w:val="16"/>
        <w:szCs w:val="16"/>
      </w:rPr>
      <w:t xml:space="preserve"> version du 24 mai 2023</w:t>
    </w:r>
  </w:p>
  <w:p w14:paraId="12F8DB2C"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FA4EC" w14:textId="77777777" w:rsidR="00FF74CD" w:rsidRDefault="00FF74CD" w:rsidP="00330402">
      <w:r>
        <w:separator/>
      </w:r>
    </w:p>
  </w:footnote>
  <w:footnote w:type="continuationSeparator" w:id="0">
    <w:p w14:paraId="6A40D846" w14:textId="77777777" w:rsidR="00FF74CD" w:rsidRDefault="00FF74CD"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1"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3"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0"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1"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4"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7"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9"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4"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910235771">
    <w:abstractNumId w:val="0"/>
  </w:num>
  <w:num w:numId="2" w16cid:durableId="1406489051">
    <w:abstractNumId w:val="1"/>
  </w:num>
  <w:num w:numId="3" w16cid:durableId="406732925">
    <w:abstractNumId w:val="2"/>
  </w:num>
  <w:num w:numId="4" w16cid:durableId="1230966427">
    <w:abstractNumId w:val="5"/>
  </w:num>
  <w:num w:numId="5" w16cid:durableId="867525043">
    <w:abstractNumId w:val="21"/>
  </w:num>
  <w:num w:numId="6" w16cid:durableId="1333290171">
    <w:abstractNumId w:val="6"/>
  </w:num>
  <w:num w:numId="7" w16cid:durableId="516119521">
    <w:abstractNumId w:val="25"/>
  </w:num>
  <w:num w:numId="8" w16cid:durableId="1551651506">
    <w:abstractNumId w:val="17"/>
  </w:num>
  <w:num w:numId="9" w16cid:durableId="1812862006">
    <w:abstractNumId w:val="9"/>
  </w:num>
  <w:num w:numId="10" w16cid:durableId="2041120832">
    <w:abstractNumId w:val="14"/>
  </w:num>
  <w:num w:numId="11" w16cid:durableId="1552038077">
    <w:abstractNumId w:val="30"/>
  </w:num>
  <w:num w:numId="12" w16cid:durableId="1893148047">
    <w:abstractNumId w:val="32"/>
  </w:num>
  <w:num w:numId="13" w16cid:durableId="1928228391">
    <w:abstractNumId w:val="10"/>
  </w:num>
  <w:num w:numId="14" w16cid:durableId="1580947053">
    <w:abstractNumId w:val="26"/>
  </w:num>
  <w:num w:numId="15" w16cid:durableId="819928597">
    <w:abstractNumId w:val="20"/>
  </w:num>
  <w:num w:numId="16" w16cid:durableId="595212573">
    <w:abstractNumId w:val="12"/>
  </w:num>
  <w:num w:numId="17" w16cid:durableId="305547255">
    <w:abstractNumId w:val="19"/>
  </w:num>
  <w:num w:numId="18" w16cid:durableId="1994680308">
    <w:abstractNumId w:val="36"/>
  </w:num>
  <w:num w:numId="19" w16cid:durableId="729040834">
    <w:abstractNumId w:val="18"/>
  </w:num>
  <w:num w:numId="20" w16cid:durableId="1912737629">
    <w:abstractNumId w:val="38"/>
  </w:num>
  <w:num w:numId="21" w16cid:durableId="1111172685">
    <w:abstractNumId w:val="33"/>
  </w:num>
  <w:num w:numId="22" w16cid:durableId="458308460">
    <w:abstractNumId w:val="28"/>
  </w:num>
  <w:num w:numId="23" w16cid:durableId="2009211501">
    <w:abstractNumId w:val="3"/>
  </w:num>
  <w:num w:numId="24" w16cid:durableId="238950748">
    <w:abstractNumId w:val="4"/>
  </w:num>
  <w:num w:numId="25" w16cid:durableId="1067148160">
    <w:abstractNumId w:val="11"/>
  </w:num>
  <w:num w:numId="26" w16cid:durableId="105276348">
    <w:abstractNumId w:val="15"/>
  </w:num>
  <w:num w:numId="27" w16cid:durableId="660238238">
    <w:abstractNumId w:val="34"/>
  </w:num>
  <w:num w:numId="28" w16cid:durableId="515269740">
    <w:abstractNumId w:val="29"/>
  </w:num>
  <w:num w:numId="29" w16cid:durableId="225459215">
    <w:abstractNumId w:val="24"/>
  </w:num>
  <w:num w:numId="30" w16cid:durableId="207961405">
    <w:abstractNumId w:val="8"/>
  </w:num>
  <w:num w:numId="31" w16cid:durableId="1362511560">
    <w:abstractNumId w:val="31"/>
  </w:num>
  <w:num w:numId="32" w16cid:durableId="348915364">
    <w:abstractNumId w:val="13"/>
  </w:num>
  <w:num w:numId="33" w16cid:durableId="1718312662">
    <w:abstractNumId w:val="7"/>
  </w:num>
  <w:num w:numId="34" w16cid:durableId="1307781090">
    <w:abstractNumId w:val="22"/>
  </w:num>
  <w:num w:numId="35" w16cid:durableId="582253645">
    <w:abstractNumId w:val="23"/>
  </w:num>
  <w:num w:numId="36" w16cid:durableId="1525512531">
    <w:abstractNumId w:val="37"/>
  </w:num>
  <w:num w:numId="37" w16cid:durableId="181862793">
    <w:abstractNumId w:val="35"/>
  </w:num>
  <w:num w:numId="38" w16cid:durableId="80181882">
    <w:abstractNumId w:val="27"/>
  </w:num>
  <w:num w:numId="39" w16cid:durableId="134690280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dd2795JqO9HEPBWWz6W5J2LjfvbDxwnhdf4DAVlrSkesh2MfYhCIZIdKApYMhr4MKP92BOZ1y8E6Uh8o3Pd2wA==" w:salt="mW09h8fZfolAmKABqksMj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258B"/>
    <w:rsid w:val="0000345C"/>
    <w:rsid w:val="00005920"/>
    <w:rsid w:val="00006866"/>
    <w:rsid w:val="00010829"/>
    <w:rsid w:val="0001204F"/>
    <w:rsid w:val="00012778"/>
    <w:rsid w:val="00022D6A"/>
    <w:rsid w:val="000247E5"/>
    <w:rsid w:val="00026F6D"/>
    <w:rsid w:val="0003133A"/>
    <w:rsid w:val="00031643"/>
    <w:rsid w:val="00037269"/>
    <w:rsid w:val="00040BA2"/>
    <w:rsid w:val="00041921"/>
    <w:rsid w:val="00045AE8"/>
    <w:rsid w:val="00047F9A"/>
    <w:rsid w:val="0005315A"/>
    <w:rsid w:val="00054168"/>
    <w:rsid w:val="000570CF"/>
    <w:rsid w:val="000860DA"/>
    <w:rsid w:val="00087709"/>
    <w:rsid w:val="0009276E"/>
    <w:rsid w:val="00092794"/>
    <w:rsid w:val="00093F8D"/>
    <w:rsid w:val="000A29D8"/>
    <w:rsid w:val="000A38F2"/>
    <w:rsid w:val="000A3906"/>
    <w:rsid w:val="000B0D58"/>
    <w:rsid w:val="000B7721"/>
    <w:rsid w:val="000C30A7"/>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FB4"/>
    <w:rsid w:val="001337C3"/>
    <w:rsid w:val="001361CE"/>
    <w:rsid w:val="001414AC"/>
    <w:rsid w:val="00146ECE"/>
    <w:rsid w:val="00150DC0"/>
    <w:rsid w:val="001610DA"/>
    <w:rsid w:val="00161A27"/>
    <w:rsid w:val="00164BA4"/>
    <w:rsid w:val="0016552B"/>
    <w:rsid w:val="001754E1"/>
    <w:rsid w:val="00180841"/>
    <w:rsid w:val="001811D5"/>
    <w:rsid w:val="0018145E"/>
    <w:rsid w:val="001847B3"/>
    <w:rsid w:val="00190B7E"/>
    <w:rsid w:val="0019340F"/>
    <w:rsid w:val="001B6C0A"/>
    <w:rsid w:val="001C19DC"/>
    <w:rsid w:val="001C40D6"/>
    <w:rsid w:val="001C7A90"/>
    <w:rsid w:val="001D05C6"/>
    <w:rsid w:val="001D0711"/>
    <w:rsid w:val="001D3568"/>
    <w:rsid w:val="001D6C5C"/>
    <w:rsid w:val="001E1221"/>
    <w:rsid w:val="001F19D1"/>
    <w:rsid w:val="001F2B04"/>
    <w:rsid w:val="001F2D69"/>
    <w:rsid w:val="0021165A"/>
    <w:rsid w:val="00215D18"/>
    <w:rsid w:val="00216488"/>
    <w:rsid w:val="00216650"/>
    <w:rsid w:val="00224DAE"/>
    <w:rsid w:val="002254F3"/>
    <w:rsid w:val="00225BF0"/>
    <w:rsid w:val="00234D3C"/>
    <w:rsid w:val="00235759"/>
    <w:rsid w:val="0024103D"/>
    <w:rsid w:val="00243A87"/>
    <w:rsid w:val="00243B91"/>
    <w:rsid w:val="0024577D"/>
    <w:rsid w:val="00252490"/>
    <w:rsid w:val="00262AEB"/>
    <w:rsid w:val="00277095"/>
    <w:rsid w:val="00282386"/>
    <w:rsid w:val="002878BD"/>
    <w:rsid w:val="00296415"/>
    <w:rsid w:val="00297B67"/>
    <w:rsid w:val="002A19C3"/>
    <w:rsid w:val="002A210E"/>
    <w:rsid w:val="002A3C92"/>
    <w:rsid w:val="002A424C"/>
    <w:rsid w:val="002A6FA0"/>
    <w:rsid w:val="002B2C1F"/>
    <w:rsid w:val="002B3B27"/>
    <w:rsid w:val="002B674A"/>
    <w:rsid w:val="002B6FB7"/>
    <w:rsid w:val="002C20BD"/>
    <w:rsid w:val="002C30E8"/>
    <w:rsid w:val="002C36B2"/>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3345"/>
    <w:rsid w:val="00336E82"/>
    <w:rsid w:val="003415B6"/>
    <w:rsid w:val="0034240C"/>
    <w:rsid w:val="00343959"/>
    <w:rsid w:val="003561F8"/>
    <w:rsid w:val="00356D1E"/>
    <w:rsid w:val="00365BAA"/>
    <w:rsid w:val="003734F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5EA7"/>
    <w:rsid w:val="00407D63"/>
    <w:rsid w:val="00411B99"/>
    <w:rsid w:val="0041402E"/>
    <w:rsid w:val="00421131"/>
    <w:rsid w:val="00427D32"/>
    <w:rsid w:val="00431F1A"/>
    <w:rsid w:val="00435F49"/>
    <w:rsid w:val="00440D90"/>
    <w:rsid w:val="00441335"/>
    <w:rsid w:val="00443DAA"/>
    <w:rsid w:val="00445D6F"/>
    <w:rsid w:val="004543BD"/>
    <w:rsid w:val="00466B82"/>
    <w:rsid w:val="00470EC2"/>
    <w:rsid w:val="00471524"/>
    <w:rsid w:val="00475A75"/>
    <w:rsid w:val="00482292"/>
    <w:rsid w:val="0048618B"/>
    <w:rsid w:val="004878F4"/>
    <w:rsid w:val="004A29A9"/>
    <w:rsid w:val="004A5A07"/>
    <w:rsid w:val="004A6DBE"/>
    <w:rsid w:val="004B473D"/>
    <w:rsid w:val="004C0A7D"/>
    <w:rsid w:val="004C47DC"/>
    <w:rsid w:val="004D30F4"/>
    <w:rsid w:val="004D556B"/>
    <w:rsid w:val="004E4F0F"/>
    <w:rsid w:val="004F38F3"/>
    <w:rsid w:val="004F3E3D"/>
    <w:rsid w:val="004F6E7F"/>
    <w:rsid w:val="0050358F"/>
    <w:rsid w:val="005047F0"/>
    <w:rsid w:val="005074D0"/>
    <w:rsid w:val="00510D11"/>
    <w:rsid w:val="00513057"/>
    <w:rsid w:val="00515732"/>
    <w:rsid w:val="00520CA3"/>
    <w:rsid w:val="005256E5"/>
    <w:rsid w:val="005313E4"/>
    <w:rsid w:val="00542174"/>
    <w:rsid w:val="005441C5"/>
    <w:rsid w:val="0054491E"/>
    <w:rsid w:val="00547D20"/>
    <w:rsid w:val="00551DCC"/>
    <w:rsid w:val="00556AA2"/>
    <w:rsid w:val="00562A50"/>
    <w:rsid w:val="00571CE0"/>
    <w:rsid w:val="00576980"/>
    <w:rsid w:val="005777E0"/>
    <w:rsid w:val="005826F6"/>
    <w:rsid w:val="00583B9C"/>
    <w:rsid w:val="00590664"/>
    <w:rsid w:val="0059504C"/>
    <w:rsid w:val="005972D4"/>
    <w:rsid w:val="00597C14"/>
    <w:rsid w:val="005A3270"/>
    <w:rsid w:val="005B7178"/>
    <w:rsid w:val="005B7C6E"/>
    <w:rsid w:val="005C2C00"/>
    <w:rsid w:val="005D4EBE"/>
    <w:rsid w:val="005D5C2A"/>
    <w:rsid w:val="005E1ED2"/>
    <w:rsid w:val="005E3D64"/>
    <w:rsid w:val="005E4FD6"/>
    <w:rsid w:val="005E69C3"/>
    <w:rsid w:val="005F0A93"/>
    <w:rsid w:val="005F44E6"/>
    <w:rsid w:val="005F540B"/>
    <w:rsid w:val="006140ED"/>
    <w:rsid w:val="0061663A"/>
    <w:rsid w:val="00616693"/>
    <w:rsid w:val="006351FA"/>
    <w:rsid w:val="00636B2E"/>
    <w:rsid w:val="00636B42"/>
    <w:rsid w:val="00636DA3"/>
    <w:rsid w:val="00655819"/>
    <w:rsid w:val="00660155"/>
    <w:rsid w:val="006610F4"/>
    <w:rsid w:val="00663A09"/>
    <w:rsid w:val="006640C5"/>
    <w:rsid w:val="00666C3E"/>
    <w:rsid w:val="00680E43"/>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E2EAC"/>
    <w:rsid w:val="006E4835"/>
    <w:rsid w:val="006E580E"/>
    <w:rsid w:val="006F5F61"/>
    <w:rsid w:val="006F6611"/>
    <w:rsid w:val="007056B6"/>
    <w:rsid w:val="00706DF6"/>
    <w:rsid w:val="00707020"/>
    <w:rsid w:val="00712AC8"/>
    <w:rsid w:val="00714A90"/>
    <w:rsid w:val="00715FD2"/>
    <w:rsid w:val="00717041"/>
    <w:rsid w:val="00724005"/>
    <w:rsid w:val="0073054A"/>
    <w:rsid w:val="007314B5"/>
    <w:rsid w:val="00733100"/>
    <w:rsid w:val="00733160"/>
    <w:rsid w:val="0074122C"/>
    <w:rsid w:val="00750A92"/>
    <w:rsid w:val="007560A2"/>
    <w:rsid w:val="00762668"/>
    <w:rsid w:val="00764F5A"/>
    <w:rsid w:val="00766A46"/>
    <w:rsid w:val="00775945"/>
    <w:rsid w:val="00790A7D"/>
    <w:rsid w:val="007A5783"/>
    <w:rsid w:val="007A5B99"/>
    <w:rsid w:val="007B088C"/>
    <w:rsid w:val="007B7E7E"/>
    <w:rsid w:val="007B7FA8"/>
    <w:rsid w:val="007C3C7D"/>
    <w:rsid w:val="007C68E6"/>
    <w:rsid w:val="007C7CB0"/>
    <w:rsid w:val="007D7CCB"/>
    <w:rsid w:val="007E77AF"/>
    <w:rsid w:val="007F7B7E"/>
    <w:rsid w:val="00806B8B"/>
    <w:rsid w:val="00812B82"/>
    <w:rsid w:val="00815E1A"/>
    <w:rsid w:val="008225D4"/>
    <w:rsid w:val="00822BDC"/>
    <w:rsid w:val="00823BC2"/>
    <w:rsid w:val="008404B2"/>
    <w:rsid w:val="00840841"/>
    <w:rsid w:val="00841CE6"/>
    <w:rsid w:val="00845598"/>
    <w:rsid w:val="00846703"/>
    <w:rsid w:val="00853266"/>
    <w:rsid w:val="00856B77"/>
    <w:rsid w:val="008712E3"/>
    <w:rsid w:val="00875A33"/>
    <w:rsid w:val="00881AB3"/>
    <w:rsid w:val="00881EF2"/>
    <w:rsid w:val="0088277E"/>
    <w:rsid w:val="0089572F"/>
    <w:rsid w:val="00897A38"/>
    <w:rsid w:val="008B1228"/>
    <w:rsid w:val="008B3F3B"/>
    <w:rsid w:val="008B77C7"/>
    <w:rsid w:val="008D1602"/>
    <w:rsid w:val="008E3FA1"/>
    <w:rsid w:val="008E7E6C"/>
    <w:rsid w:val="008F1D61"/>
    <w:rsid w:val="008F7472"/>
    <w:rsid w:val="0090117B"/>
    <w:rsid w:val="00904BEB"/>
    <w:rsid w:val="00912B64"/>
    <w:rsid w:val="00920C97"/>
    <w:rsid w:val="00921639"/>
    <w:rsid w:val="00925847"/>
    <w:rsid w:val="00931432"/>
    <w:rsid w:val="0093285C"/>
    <w:rsid w:val="00941063"/>
    <w:rsid w:val="00945465"/>
    <w:rsid w:val="00956A0B"/>
    <w:rsid w:val="00962702"/>
    <w:rsid w:val="009628E7"/>
    <w:rsid w:val="00964EFD"/>
    <w:rsid w:val="00966BC3"/>
    <w:rsid w:val="009741B8"/>
    <w:rsid w:val="00976ED2"/>
    <w:rsid w:val="009836A8"/>
    <w:rsid w:val="00987031"/>
    <w:rsid w:val="00994A6B"/>
    <w:rsid w:val="00996F80"/>
    <w:rsid w:val="009A5036"/>
    <w:rsid w:val="009B2F94"/>
    <w:rsid w:val="009B3FDA"/>
    <w:rsid w:val="009B6F66"/>
    <w:rsid w:val="009C3BEA"/>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4069"/>
    <w:rsid w:val="00A06C30"/>
    <w:rsid w:val="00A14B6D"/>
    <w:rsid w:val="00A20351"/>
    <w:rsid w:val="00A21F61"/>
    <w:rsid w:val="00A25C93"/>
    <w:rsid w:val="00A3063C"/>
    <w:rsid w:val="00A33410"/>
    <w:rsid w:val="00A33D10"/>
    <w:rsid w:val="00A358AD"/>
    <w:rsid w:val="00A409F2"/>
    <w:rsid w:val="00A47DB3"/>
    <w:rsid w:val="00A51E8C"/>
    <w:rsid w:val="00A54021"/>
    <w:rsid w:val="00A7232B"/>
    <w:rsid w:val="00A73A22"/>
    <w:rsid w:val="00A743D7"/>
    <w:rsid w:val="00A747ED"/>
    <w:rsid w:val="00A80D2A"/>
    <w:rsid w:val="00A84645"/>
    <w:rsid w:val="00A859CC"/>
    <w:rsid w:val="00A869ED"/>
    <w:rsid w:val="00A871EF"/>
    <w:rsid w:val="00A874BF"/>
    <w:rsid w:val="00A90ADC"/>
    <w:rsid w:val="00A9231E"/>
    <w:rsid w:val="00A947AA"/>
    <w:rsid w:val="00AA2FC0"/>
    <w:rsid w:val="00AA3C46"/>
    <w:rsid w:val="00AB53FB"/>
    <w:rsid w:val="00AB5EB5"/>
    <w:rsid w:val="00AB795A"/>
    <w:rsid w:val="00AC125F"/>
    <w:rsid w:val="00AC535A"/>
    <w:rsid w:val="00AC5FEA"/>
    <w:rsid w:val="00AD1FCA"/>
    <w:rsid w:val="00AE4068"/>
    <w:rsid w:val="00AF20D6"/>
    <w:rsid w:val="00AF36B8"/>
    <w:rsid w:val="00B010DB"/>
    <w:rsid w:val="00B013FB"/>
    <w:rsid w:val="00B021C7"/>
    <w:rsid w:val="00B1403B"/>
    <w:rsid w:val="00B15A82"/>
    <w:rsid w:val="00B17005"/>
    <w:rsid w:val="00B17BE5"/>
    <w:rsid w:val="00B20DE4"/>
    <w:rsid w:val="00B23332"/>
    <w:rsid w:val="00B257B8"/>
    <w:rsid w:val="00B2666C"/>
    <w:rsid w:val="00B279C7"/>
    <w:rsid w:val="00B27A98"/>
    <w:rsid w:val="00B27CD8"/>
    <w:rsid w:val="00B30ED1"/>
    <w:rsid w:val="00B31378"/>
    <w:rsid w:val="00B31563"/>
    <w:rsid w:val="00B36360"/>
    <w:rsid w:val="00B4214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6620"/>
    <w:rsid w:val="00B97127"/>
    <w:rsid w:val="00BA0AA0"/>
    <w:rsid w:val="00BA0D31"/>
    <w:rsid w:val="00BA605A"/>
    <w:rsid w:val="00BB24F9"/>
    <w:rsid w:val="00BB301D"/>
    <w:rsid w:val="00BB3E9D"/>
    <w:rsid w:val="00BC4FC4"/>
    <w:rsid w:val="00BD5F31"/>
    <w:rsid w:val="00BD76EF"/>
    <w:rsid w:val="00BF51F2"/>
    <w:rsid w:val="00BF54C1"/>
    <w:rsid w:val="00BF5EC7"/>
    <w:rsid w:val="00C02744"/>
    <w:rsid w:val="00C0385D"/>
    <w:rsid w:val="00C062AC"/>
    <w:rsid w:val="00C07CEA"/>
    <w:rsid w:val="00C11056"/>
    <w:rsid w:val="00C11AA5"/>
    <w:rsid w:val="00C11FEC"/>
    <w:rsid w:val="00C16B5A"/>
    <w:rsid w:val="00C25FA0"/>
    <w:rsid w:val="00C275FD"/>
    <w:rsid w:val="00C27647"/>
    <w:rsid w:val="00C27953"/>
    <w:rsid w:val="00C31A93"/>
    <w:rsid w:val="00C33E58"/>
    <w:rsid w:val="00C3528E"/>
    <w:rsid w:val="00C37DEA"/>
    <w:rsid w:val="00C4167F"/>
    <w:rsid w:val="00C46146"/>
    <w:rsid w:val="00C50198"/>
    <w:rsid w:val="00C51F61"/>
    <w:rsid w:val="00C61971"/>
    <w:rsid w:val="00C65885"/>
    <w:rsid w:val="00C73B74"/>
    <w:rsid w:val="00C872CA"/>
    <w:rsid w:val="00C87AFD"/>
    <w:rsid w:val="00C97894"/>
    <w:rsid w:val="00CA2073"/>
    <w:rsid w:val="00CA5DFC"/>
    <w:rsid w:val="00CB07A0"/>
    <w:rsid w:val="00CC1F24"/>
    <w:rsid w:val="00CD3EC2"/>
    <w:rsid w:val="00CE123F"/>
    <w:rsid w:val="00CE74C3"/>
    <w:rsid w:val="00CF0113"/>
    <w:rsid w:val="00D012F8"/>
    <w:rsid w:val="00D14B66"/>
    <w:rsid w:val="00D23EA7"/>
    <w:rsid w:val="00D25EB5"/>
    <w:rsid w:val="00D263FD"/>
    <w:rsid w:val="00D26A47"/>
    <w:rsid w:val="00D33FD5"/>
    <w:rsid w:val="00D3405C"/>
    <w:rsid w:val="00D43C04"/>
    <w:rsid w:val="00D460A8"/>
    <w:rsid w:val="00D46608"/>
    <w:rsid w:val="00D47566"/>
    <w:rsid w:val="00D52C98"/>
    <w:rsid w:val="00D54167"/>
    <w:rsid w:val="00D560BE"/>
    <w:rsid w:val="00D564B9"/>
    <w:rsid w:val="00D57933"/>
    <w:rsid w:val="00D6312C"/>
    <w:rsid w:val="00D63382"/>
    <w:rsid w:val="00D63E2A"/>
    <w:rsid w:val="00D64C1A"/>
    <w:rsid w:val="00D72F35"/>
    <w:rsid w:val="00D740B4"/>
    <w:rsid w:val="00D87E71"/>
    <w:rsid w:val="00D92E26"/>
    <w:rsid w:val="00D92E9D"/>
    <w:rsid w:val="00D9336F"/>
    <w:rsid w:val="00D93646"/>
    <w:rsid w:val="00D93911"/>
    <w:rsid w:val="00DA0072"/>
    <w:rsid w:val="00DA3053"/>
    <w:rsid w:val="00DA5B07"/>
    <w:rsid w:val="00DC2480"/>
    <w:rsid w:val="00DC4CDB"/>
    <w:rsid w:val="00DD5A78"/>
    <w:rsid w:val="00DD674A"/>
    <w:rsid w:val="00DE08D2"/>
    <w:rsid w:val="00DE207B"/>
    <w:rsid w:val="00DE3151"/>
    <w:rsid w:val="00DF05D3"/>
    <w:rsid w:val="00DF0FA8"/>
    <w:rsid w:val="00DF2099"/>
    <w:rsid w:val="00DF26A0"/>
    <w:rsid w:val="00DF28F3"/>
    <w:rsid w:val="00DF3022"/>
    <w:rsid w:val="00DF4CF5"/>
    <w:rsid w:val="00DF5E4D"/>
    <w:rsid w:val="00E140AA"/>
    <w:rsid w:val="00E223F3"/>
    <w:rsid w:val="00E23922"/>
    <w:rsid w:val="00E26B6C"/>
    <w:rsid w:val="00E31595"/>
    <w:rsid w:val="00E34BD6"/>
    <w:rsid w:val="00E41A6F"/>
    <w:rsid w:val="00E4202A"/>
    <w:rsid w:val="00E43719"/>
    <w:rsid w:val="00E438AF"/>
    <w:rsid w:val="00E44BCE"/>
    <w:rsid w:val="00E453F2"/>
    <w:rsid w:val="00E50128"/>
    <w:rsid w:val="00E502B4"/>
    <w:rsid w:val="00E52201"/>
    <w:rsid w:val="00E70998"/>
    <w:rsid w:val="00E814D3"/>
    <w:rsid w:val="00E85AE6"/>
    <w:rsid w:val="00E87CAB"/>
    <w:rsid w:val="00E90A49"/>
    <w:rsid w:val="00E92BCA"/>
    <w:rsid w:val="00E930BF"/>
    <w:rsid w:val="00E968F8"/>
    <w:rsid w:val="00EA0639"/>
    <w:rsid w:val="00EA1C42"/>
    <w:rsid w:val="00EA2624"/>
    <w:rsid w:val="00EA6730"/>
    <w:rsid w:val="00EB0563"/>
    <w:rsid w:val="00EB2AA6"/>
    <w:rsid w:val="00EB2EF4"/>
    <w:rsid w:val="00EB49B7"/>
    <w:rsid w:val="00EB5B90"/>
    <w:rsid w:val="00EC0E40"/>
    <w:rsid w:val="00EC160F"/>
    <w:rsid w:val="00EC1AAF"/>
    <w:rsid w:val="00EC3841"/>
    <w:rsid w:val="00ED0A97"/>
    <w:rsid w:val="00ED17F3"/>
    <w:rsid w:val="00ED41A4"/>
    <w:rsid w:val="00EE006B"/>
    <w:rsid w:val="00EF4400"/>
    <w:rsid w:val="00EF5EDA"/>
    <w:rsid w:val="00F0007B"/>
    <w:rsid w:val="00F00E58"/>
    <w:rsid w:val="00F07E7F"/>
    <w:rsid w:val="00F15605"/>
    <w:rsid w:val="00F20D56"/>
    <w:rsid w:val="00F20D73"/>
    <w:rsid w:val="00F229B6"/>
    <w:rsid w:val="00F2449E"/>
    <w:rsid w:val="00F27A6C"/>
    <w:rsid w:val="00F325E7"/>
    <w:rsid w:val="00F33F02"/>
    <w:rsid w:val="00F42063"/>
    <w:rsid w:val="00F441C6"/>
    <w:rsid w:val="00F566CD"/>
    <w:rsid w:val="00F614EA"/>
    <w:rsid w:val="00F64840"/>
    <w:rsid w:val="00F73299"/>
    <w:rsid w:val="00F8099F"/>
    <w:rsid w:val="00F80EC4"/>
    <w:rsid w:val="00F859D6"/>
    <w:rsid w:val="00F87366"/>
    <w:rsid w:val="00F94FB8"/>
    <w:rsid w:val="00F97DE1"/>
    <w:rsid w:val="00FA585F"/>
    <w:rsid w:val="00FB6454"/>
    <w:rsid w:val="00FC37B1"/>
    <w:rsid w:val="00FD1BDC"/>
    <w:rsid w:val="00FE3541"/>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C87168"/>
  <w15:docId w15:val="{67934EAA-F5E6-4D32-9410-D86CA1B2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numPr>
        <w:ilvl w:val="1"/>
        <w:numId w:val="1"/>
      </w:numPr>
      <w:jc w:val="center"/>
      <w:outlineLvl w:val="1"/>
    </w:pPr>
    <w:rPr>
      <w:b/>
      <w:bCs/>
      <w:color w:val="008000"/>
      <w:sz w:val="42"/>
      <w:szCs w:val="20"/>
      <w14:shadow w14:blurRad="50800" w14:dist="38100" w14:dir="2700000" w14:sx="100000" w14:sy="100000" w14:kx="0" w14:ky="0" w14:algn="tl">
        <w14:srgbClr w14:val="000000">
          <w14:alpha w14:val="60000"/>
        </w14:srgbClr>
      </w14:shadow>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styleId="Mentionnonrsolue">
    <w:name w:val="Unresolved Mention"/>
    <w:basedOn w:val="Policepardfaut"/>
    <w:uiPriority w:val="99"/>
    <w:semiHidden/>
    <w:unhideWhenUsed/>
    <w:rsid w:val="00DA0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eader@bourgognefranchecomte.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B96468E425458A88FE51CCE76CFD6C"/>
        <w:category>
          <w:name w:val="Général"/>
          <w:gallery w:val="placeholder"/>
        </w:category>
        <w:types>
          <w:type w:val="bbPlcHdr"/>
        </w:types>
        <w:behaviors>
          <w:behavior w:val="content"/>
        </w:behaviors>
        <w:guid w:val="{0CF49074-6811-4269-9223-9EFAA3314132}"/>
      </w:docPartPr>
      <w:docPartBody>
        <w:p w:rsidR="00C46E30" w:rsidRDefault="00C46E30">
          <w:r w:rsidRPr="00F87366">
            <w:rPr>
              <w:rFonts w:cs="Tahoma"/>
              <w:shd w:val="clear" w:color="auto" w:fill="FFFFFF" w:themeFill="background1"/>
            </w:rPr>
            <w:t>___________________</w:t>
          </w:r>
        </w:p>
      </w:docPartBody>
    </w:docPart>
    <w:docPart>
      <w:docPartPr>
        <w:name w:val="0A848C76A98A44BA82D05138FF941B49"/>
        <w:category>
          <w:name w:val="Général"/>
          <w:gallery w:val="placeholder"/>
        </w:category>
        <w:types>
          <w:type w:val="bbPlcHdr"/>
        </w:types>
        <w:behaviors>
          <w:behavior w:val="content"/>
        </w:behaviors>
        <w:guid w:val="{D5D5E326-B3C5-4E35-A9B2-FB0B50244C3E}"/>
      </w:docPartPr>
      <w:docPartBody>
        <w:p w:rsidR="00C46E30" w:rsidRDefault="00C46E30">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D592DCB6DF21413A92F47B02591C545F"/>
        <w:category>
          <w:name w:val="Général"/>
          <w:gallery w:val="placeholder"/>
        </w:category>
        <w:types>
          <w:type w:val="bbPlcHdr"/>
        </w:types>
        <w:behaviors>
          <w:behavior w:val="content"/>
        </w:behaviors>
        <w:guid w:val="{A2F9FA52-F2B5-4B36-B2D6-6290AF82917A}"/>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C6BE0E8AC2AE4CB28D0DF157BF71014A"/>
        <w:category>
          <w:name w:val="Général"/>
          <w:gallery w:val="placeholder"/>
        </w:category>
        <w:types>
          <w:type w:val="bbPlcHdr"/>
        </w:types>
        <w:behaviors>
          <w:behavior w:val="content"/>
        </w:behaviors>
        <w:guid w:val="{9D016032-58E0-41E8-A6AF-7784E1BBE91C}"/>
      </w:docPartPr>
      <w:docPartBody>
        <w:p w:rsidR="00C46E30" w:rsidRDefault="00C46E30">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2C827F182F7A4897BECC998F8B800ED1"/>
        <w:category>
          <w:name w:val="Général"/>
          <w:gallery w:val="placeholder"/>
        </w:category>
        <w:types>
          <w:type w:val="bbPlcHdr"/>
        </w:types>
        <w:behaviors>
          <w:behavior w:val="content"/>
        </w:behaviors>
        <w:guid w:val="{FB6065B2-0EC4-4ECF-B567-7BC2DB2AE802}"/>
      </w:docPartPr>
      <w:docPartBody>
        <w:p w:rsidR="00C46E30" w:rsidRDefault="00C46E30">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2C2440504C6412DB646E743FBEF8BF7"/>
        <w:category>
          <w:name w:val="Général"/>
          <w:gallery w:val="placeholder"/>
        </w:category>
        <w:types>
          <w:type w:val="bbPlcHdr"/>
        </w:types>
        <w:behaviors>
          <w:behavior w:val="content"/>
        </w:behaviors>
        <w:guid w:val="{307FA6C6-C342-43F4-8754-5E3947AF648D}"/>
      </w:docPartPr>
      <w:docPartBody>
        <w:p w:rsidR="00C46E30" w:rsidRDefault="00C46E30">
          <w:r w:rsidRPr="00F87366">
            <w:rPr>
              <w:rFonts w:cs="Tahoma"/>
              <w:shd w:val="clear" w:color="auto" w:fill="FFFFFF" w:themeFill="background1"/>
            </w:rPr>
            <w:t>__________________</w:t>
          </w:r>
        </w:p>
      </w:docPartBody>
    </w:docPart>
    <w:docPart>
      <w:docPartPr>
        <w:name w:val="6D8BB11237E944CEAA4730E34F6E8845"/>
        <w:category>
          <w:name w:val="Général"/>
          <w:gallery w:val="placeholder"/>
        </w:category>
        <w:types>
          <w:type w:val="bbPlcHdr"/>
        </w:types>
        <w:behaviors>
          <w:behavior w:val="content"/>
        </w:behaviors>
        <w:guid w:val="{8D600A27-D4DD-42B8-A399-83C656685147}"/>
      </w:docPartPr>
      <w:docPartBody>
        <w:p w:rsidR="00C46E30" w:rsidRDefault="00C46E30">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2F6E33"/>
    <w:rsid w:val="00336C8C"/>
    <w:rsid w:val="00340875"/>
    <w:rsid w:val="00342265"/>
    <w:rsid w:val="003D2310"/>
    <w:rsid w:val="00434BF1"/>
    <w:rsid w:val="004823DE"/>
    <w:rsid w:val="00526220"/>
    <w:rsid w:val="006F2E32"/>
    <w:rsid w:val="0072380A"/>
    <w:rsid w:val="00732BC8"/>
    <w:rsid w:val="00786758"/>
    <w:rsid w:val="00811E37"/>
    <w:rsid w:val="00952382"/>
    <w:rsid w:val="00973A5F"/>
    <w:rsid w:val="00976521"/>
    <w:rsid w:val="00A20D8F"/>
    <w:rsid w:val="00B02EF2"/>
    <w:rsid w:val="00BC7199"/>
    <w:rsid w:val="00C46E30"/>
    <w:rsid w:val="00D57AC7"/>
    <w:rsid w:val="00DA690B"/>
    <w:rsid w:val="00DA6F24"/>
    <w:rsid w:val="00DB0454"/>
    <w:rsid w:val="00E33363"/>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CAEBE-B60C-4217-9FCB-734628330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1762</Words>
  <Characters>9691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BERTHAUD OLIVIER</cp:lastModifiedBy>
  <cp:revision>2</cp:revision>
  <cp:lastPrinted>2016-04-25T16:02:00Z</cp:lastPrinted>
  <dcterms:created xsi:type="dcterms:W3CDTF">2023-06-29T13:36:00Z</dcterms:created>
  <dcterms:modified xsi:type="dcterms:W3CDTF">2023-06-29T13:36:00Z</dcterms:modified>
</cp:coreProperties>
</file>